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B11" w:rsidRDefault="001B4B11" w:rsidP="001B4B11">
      <w:pPr>
        <w:spacing w:line="312" w:lineRule="auto"/>
        <w:ind w:firstLine="709"/>
        <w:jc w:val="center"/>
        <w:rPr>
          <w:sz w:val="28"/>
          <w:szCs w:val="28"/>
        </w:rPr>
      </w:pPr>
      <w:r w:rsidRPr="001B4B11">
        <w:rPr>
          <w:noProof/>
          <w:sz w:val="28"/>
          <w:szCs w:val="28"/>
        </w:rPr>
        <w:drawing>
          <wp:inline distT="0" distB="0" distL="0" distR="0">
            <wp:extent cx="626838" cy="595827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862" cy="597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11E" w:rsidRDefault="0060011E" w:rsidP="001B4B11">
      <w:pPr>
        <w:spacing w:line="312" w:lineRule="auto"/>
        <w:ind w:firstLine="709"/>
        <w:jc w:val="center"/>
        <w:rPr>
          <w:sz w:val="28"/>
          <w:szCs w:val="28"/>
        </w:rPr>
      </w:pPr>
    </w:p>
    <w:p w:rsidR="0060011E" w:rsidRPr="0060011E" w:rsidRDefault="0060011E" w:rsidP="0060011E">
      <w:pPr>
        <w:tabs>
          <w:tab w:val="center" w:pos="4677"/>
          <w:tab w:val="right" w:pos="9355"/>
        </w:tabs>
        <w:spacing w:line="360" w:lineRule="auto"/>
        <w:ind w:left="-142"/>
        <w:jc w:val="center"/>
      </w:pPr>
      <w:r w:rsidRPr="0060011E">
        <w:t>МИНИСТЕРСТВО НАУКИ И ВЫСШЕГО ОБРАЗОВАНИЯ РОССИЙСКОЙ ФЕДЕРАЦИИ</w:t>
      </w:r>
    </w:p>
    <w:p w:rsidR="0060011E" w:rsidRPr="0060011E" w:rsidRDefault="0060011E" w:rsidP="0060011E">
      <w:pPr>
        <w:ind w:left="-142"/>
        <w:jc w:val="center"/>
        <w:rPr>
          <w:rFonts w:eastAsia="Calibri"/>
          <w:b/>
          <w:sz w:val="28"/>
          <w:szCs w:val="28"/>
        </w:rPr>
      </w:pPr>
      <w:r w:rsidRPr="0060011E">
        <w:rPr>
          <w:rFonts w:eastAsia="Calibri"/>
          <w:b/>
          <w:sz w:val="28"/>
          <w:szCs w:val="28"/>
        </w:rPr>
        <w:t xml:space="preserve">ФЕДЕРАЛЬНОЕ ГОСУДАРСТВЕННОЕ БЮДЖЕТНОЕ </w:t>
      </w:r>
    </w:p>
    <w:p w:rsidR="0060011E" w:rsidRPr="0060011E" w:rsidRDefault="0060011E" w:rsidP="0060011E">
      <w:pPr>
        <w:ind w:left="-142"/>
        <w:jc w:val="center"/>
        <w:rPr>
          <w:rFonts w:eastAsia="Calibri"/>
          <w:b/>
          <w:sz w:val="28"/>
          <w:szCs w:val="28"/>
        </w:rPr>
      </w:pPr>
      <w:r w:rsidRPr="0060011E">
        <w:rPr>
          <w:rFonts w:eastAsia="Calibri"/>
          <w:b/>
          <w:sz w:val="28"/>
          <w:szCs w:val="28"/>
        </w:rPr>
        <w:t>ОБРАЗОВАТЕЛЬНОЕ УЧРЕЖДЕНИЕ ВЫСШЕГО ОБРАЗОВАНИЯ</w:t>
      </w:r>
    </w:p>
    <w:p w:rsidR="0060011E" w:rsidRPr="0060011E" w:rsidRDefault="0060011E" w:rsidP="0060011E">
      <w:pPr>
        <w:ind w:left="-142"/>
        <w:jc w:val="center"/>
        <w:rPr>
          <w:rFonts w:eastAsia="Calibri"/>
          <w:b/>
          <w:snapToGrid w:val="0"/>
          <w:sz w:val="28"/>
          <w:szCs w:val="28"/>
        </w:rPr>
      </w:pPr>
      <w:r w:rsidRPr="0060011E">
        <w:rPr>
          <w:rFonts w:eastAsia="Calibri"/>
          <w:b/>
          <w:snapToGrid w:val="0"/>
          <w:sz w:val="28"/>
          <w:szCs w:val="28"/>
        </w:rPr>
        <w:t>«ДОНСКОЙ ГОСУДАРСТВЕННЫЙ ТЕХНИЧЕСКИЙ УНИВЕРСИТЕТ»</w:t>
      </w:r>
    </w:p>
    <w:p w:rsidR="0060011E" w:rsidRPr="0060011E" w:rsidRDefault="0060011E" w:rsidP="0060011E">
      <w:pPr>
        <w:ind w:left="-142"/>
        <w:jc w:val="center"/>
        <w:rPr>
          <w:rFonts w:eastAsia="Calibri"/>
          <w:b/>
          <w:snapToGrid w:val="0"/>
          <w:sz w:val="28"/>
          <w:szCs w:val="28"/>
        </w:rPr>
      </w:pPr>
      <w:r w:rsidRPr="0060011E">
        <w:rPr>
          <w:rFonts w:eastAsia="Calibri"/>
          <w:b/>
          <w:snapToGrid w:val="0"/>
          <w:sz w:val="28"/>
          <w:szCs w:val="28"/>
        </w:rPr>
        <w:t>(ДГТУ)</w:t>
      </w:r>
    </w:p>
    <w:p w:rsidR="0060011E" w:rsidRPr="0060011E" w:rsidRDefault="0060011E" w:rsidP="0060011E">
      <w:pPr>
        <w:jc w:val="center"/>
        <w:rPr>
          <w:rFonts w:eastAsia="Calibri"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sz w:val="28"/>
          <w:szCs w:val="28"/>
        </w:rPr>
      </w:pPr>
      <w:r w:rsidRPr="0060011E">
        <w:rPr>
          <w:rFonts w:eastAsia="Calibri"/>
          <w:sz w:val="28"/>
          <w:szCs w:val="28"/>
        </w:rPr>
        <w:t>КАФЕДРА «ЭКОНОМИЧЕСКАЯ БЕЗОПАСНОСТЬ, УЧЁТ И ПРАВО»</w:t>
      </w:r>
    </w:p>
    <w:p w:rsidR="0060011E" w:rsidRPr="0060011E" w:rsidRDefault="0060011E" w:rsidP="0060011E">
      <w:pPr>
        <w:jc w:val="center"/>
        <w:rPr>
          <w:rFonts w:eastAsia="Calibri"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sz w:val="28"/>
          <w:szCs w:val="28"/>
        </w:rPr>
      </w:pPr>
    </w:p>
    <w:p w:rsidR="0060011E" w:rsidRPr="0060011E" w:rsidRDefault="0060011E" w:rsidP="0060011E">
      <w:pPr>
        <w:spacing w:after="120" w:line="360" w:lineRule="auto"/>
        <w:ind w:left="283"/>
        <w:jc w:val="center"/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spacing w:after="120" w:line="360" w:lineRule="auto"/>
        <w:ind w:left="283"/>
        <w:jc w:val="center"/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spacing w:line="360" w:lineRule="auto"/>
        <w:ind w:left="284"/>
        <w:jc w:val="center"/>
        <w:rPr>
          <w:rFonts w:eastAsia="Calibri"/>
          <w:b/>
          <w:bCs/>
          <w:sz w:val="32"/>
          <w:szCs w:val="28"/>
        </w:rPr>
      </w:pPr>
      <w:r w:rsidRPr="0060011E">
        <w:rPr>
          <w:rFonts w:eastAsia="Calibri"/>
          <w:b/>
          <w:bCs/>
          <w:sz w:val="32"/>
          <w:szCs w:val="28"/>
        </w:rPr>
        <w:t xml:space="preserve">Методические указания </w:t>
      </w:r>
    </w:p>
    <w:p w:rsidR="0060011E" w:rsidRPr="0060011E" w:rsidRDefault="0060011E" w:rsidP="0060011E">
      <w:pPr>
        <w:spacing w:line="360" w:lineRule="auto"/>
        <w:ind w:left="284"/>
        <w:jc w:val="center"/>
        <w:rPr>
          <w:rFonts w:eastAsia="Calibri"/>
          <w:sz w:val="28"/>
          <w:szCs w:val="28"/>
        </w:rPr>
      </w:pPr>
      <w:r w:rsidRPr="0060011E">
        <w:rPr>
          <w:rFonts w:eastAsia="Calibri"/>
          <w:sz w:val="28"/>
          <w:szCs w:val="28"/>
        </w:rPr>
        <w:t xml:space="preserve">по выполнению контрольной работы </w:t>
      </w:r>
    </w:p>
    <w:p w:rsidR="0060011E" w:rsidRPr="0060011E" w:rsidRDefault="0060011E" w:rsidP="0060011E">
      <w:pPr>
        <w:spacing w:line="360" w:lineRule="auto"/>
        <w:ind w:left="284"/>
        <w:jc w:val="center"/>
        <w:rPr>
          <w:rFonts w:eastAsia="Calibri"/>
          <w:sz w:val="28"/>
          <w:szCs w:val="28"/>
        </w:rPr>
      </w:pPr>
      <w:r w:rsidRPr="0060011E">
        <w:rPr>
          <w:rFonts w:eastAsia="Calibri"/>
          <w:sz w:val="28"/>
          <w:szCs w:val="28"/>
        </w:rPr>
        <w:t xml:space="preserve">по дисциплине </w:t>
      </w:r>
      <w:r w:rsidR="0050662F">
        <w:rPr>
          <w:rFonts w:eastAsia="Calibri"/>
          <w:sz w:val="28"/>
          <w:szCs w:val="28"/>
        </w:rPr>
        <w:t>«Информационные технологии в экономике»</w:t>
      </w:r>
    </w:p>
    <w:p w:rsidR="0060011E" w:rsidRPr="0060011E" w:rsidRDefault="0060011E" w:rsidP="0060011E">
      <w:pPr>
        <w:ind w:left="284"/>
        <w:jc w:val="center"/>
        <w:rPr>
          <w:rFonts w:eastAsia="Calibri"/>
          <w:sz w:val="28"/>
          <w:szCs w:val="28"/>
        </w:rPr>
      </w:pPr>
    </w:p>
    <w:p w:rsidR="0060011E" w:rsidRPr="0060011E" w:rsidRDefault="0060011E" w:rsidP="0060011E">
      <w:pPr>
        <w:ind w:left="284"/>
        <w:jc w:val="center"/>
        <w:rPr>
          <w:rFonts w:ascii="Calibri" w:eastAsia="Calibri" w:hAnsi="Calibri"/>
          <w:u w:val="single"/>
        </w:rPr>
      </w:pPr>
      <w:r w:rsidRPr="0060011E">
        <w:rPr>
          <w:rFonts w:eastAsia="Calibri"/>
          <w:sz w:val="28"/>
          <w:szCs w:val="28"/>
        </w:rPr>
        <w:t xml:space="preserve"> </w:t>
      </w:r>
    </w:p>
    <w:p w:rsidR="0060011E" w:rsidRPr="0060011E" w:rsidRDefault="0060011E" w:rsidP="0060011E">
      <w:pPr>
        <w:jc w:val="both"/>
        <w:rPr>
          <w:rFonts w:eastAsia="Calibri"/>
          <w:u w:val="single"/>
        </w:rPr>
      </w:pPr>
    </w:p>
    <w:p w:rsidR="0060011E" w:rsidRPr="0060011E" w:rsidRDefault="0060011E" w:rsidP="0060011E">
      <w:pPr>
        <w:spacing w:after="120" w:line="360" w:lineRule="auto"/>
        <w:ind w:left="283"/>
        <w:rPr>
          <w:rFonts w:ascii="Calibri" w:eastAsia="Calibri" w:hAnsi="Calibri"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bCs/>
          <w:sz w:val="28"/>
          <w:szCs w:val="28"/>
        </w:rPr>
      </w:pPr>
      <w:r w:rsidRPr="0060011E">
        <w:rPr>
          <w:rFonts w:eastAsia="Calibri"/>
          <w:bCs/>
          <w:sz w:val="28"/>
          <w:szCs w:val="28"/>
        </w:rPr>
        <w:t>Ростов-на-Дону</w:t>
      </w:r>
    </w:p>
    <w:p w:rsidR="0060011E" w:rsidRPr="0060011E" w:rsidRDefault="0060011E" w:rsidP="0060011E">
      <w:pPr>
        <w:jc w:val="center"/>
        <w:rPr>
          <w:rFonts w:eastAsia="Calibri"/>
          <w:bCs/>
          <w:sz w:val="28"/>
          <w:szCs w:val="28"/>
        </w:rPr>
      </w:pPr>
      <w:r w:rsidRPr="0060011E">
        <w:rPr>
          <w:rFonts w:eastAsia="Calibri"/>
          <w:bCs/>
          <w:sz w:val="28"/>
          <w:szCs w:val="28"/>
        </w:rPr>
        <w:t>2022</w:t>
      </w:r>
    </w:p>
    <w:p w:rsidR="0060011E" w:rsidRPr="0060011E" w:rsidRDefault="0060011E" w:rsidP="0060011E">
      <w:pPr>
        <w:rPr>
          <w:rFonts w:eastAsia="Calibri"/>
          <w:sz w:val="28"/>
          <w:szCs w:val="28"/>
        </w:rPr>
      </w:pPr>
      <w:r w:rsidRPr="0060011E">
        <w:rPr>
          <w:rFonts w:eastAsia="Calibri"/>
          <w:bCs/>
          <w:sz w:val="28"/>
          <w:szCs w:val="28"/>
        </w:rPr>
        <w:br w:type="page"/>
      </w:r>
      <w:r w:rsidRPr="0060011E">
        <w:rPr>
          <w:rFonts w:eastAsia="Calibri"/>
          <w:sz w:val="28"/>
          <w:szCs w:val="28"/>
        </w:rPr>
        <w:t xml:space="preserve">Составитель: к.э.н., доц. </w:t>
      </w:r>
      <w:r w:rsidR="00C514B9">
        <w:rPr>
          <w:rFonts w:eastAsia="Calibri"/>
          <w:sz w:val="28"/>
          <w:szCs w:val="28"/>
        </w:rPr>
        <w:t>Золотарева И.В.</w:t>
      </w:r>
    </w:p>
    <w:p w:rsidR="0060011E" w:rsidRPr="0060011E" w:rsidRDefault="0060011E" w:rsidP="0060011E">
      <w:pPr>
        <w:rPr>
          <w:rFonts w:eastAsia="Calibri"/>
          <w:sz w:val="28"/>
          <w:szCs w:val="28"/>
        </w:rPr>
      </w:pPr>
    </w:p>
    <w:p w:rsidR="0060011E" w:rsidRPr="0060011E" w:rsidRDefault="0060011E" w:rsidP="0060011E">
      <w:pPr>
        <w:autoSpaceDE w:val="0"/>
        <w:autoSpaceDN w:val="0"/>
        <w:adjustRightInd w:val="0"/>
        <w:ind w:firstLine="709"/>
        <w:jc w:val="both"/>
        <w:rPr>
          <w:rFonts w:eastAsia="DengXian"/>
          <w:sz w:val="28"/>
          <w:szCs w:val="28"/>
          <w:lang w:eastAsia="zh-CN"/>
        </w:rPr>
      </w:pPr>
      <w:r w:rsidRPr="0060011E">
        <w:rPr>
          <w:rFonts w:eastAsia="DengXian"/>
          <w:sz w:val="28"/>
          <w:szCs w:val="28"/>
          <w:lang w:eastAsia="zh-CN"/>
        </w:rPr>
        <w:t xml:space="preserve">Методические указания по выполнению контрольной работы по дисциплине </w:t>
      </w:r>
      <w:r w:rsidR="0050662F">
        <w:rPr>
          <w:rFonts w:eastAsia="DengXian"/>
          <w:sz w:val="28"/>
          <w:szCs w:val="28"/>
          <w:lang w:eastAsia="zh-CN"/>
        </w:rPr>
        <w:t>«Информационные технологии в экономике»</w:t>
      </w:r>
      <w:r w:rsidRPr="0060011E">
        <w:rPr>
          <w:rFonts w:eastAsia="DengXian"/>
          <w:sz w:val="28"/>
          <w:szCs w:val="28"/>
          <w:lang w:eastAsia="zh-CN"/>
        </w:rPr>
        <w:t>. ДГТУ, г. Ростов-на-Дону, 2022 г.</w:t>
      </w:r>
    </w:p>
    <w:p w:rsidR="0060011E" w:rsidRPr="0060011E" w:rsidRDefault="0060011E" w:rsidP="0060011E">
      <w:pPr>
        <w:autoSpaceDE w:val="0"/>
        <w:autoSpaceDN w:val="0"/>
        <w:adjustRightInd w:val="0"/>
        <w:ind w:firstLine="709"/>
        <w:jc w:val="both"/>
        <w:rPr>
          <w:rFonts w:eastAsia="DengXian"/>
          <w:sz w:val="28"/>
          <w:szCs w:val="28"/>
          <w:lang w:eastAsia="zh-CN"/>
        </w:rPr>
      </w:pPr>
      <w:r w:rsidRPr="0060011E">
        <w:rPr>
          <w:rFonts w:eastAsia="DengXian"/>
          <w:sz w:val="28"/>
          <w:szCs w:val="28"/>
          <w:lang w:eastAsia="zh-CN"/>
        </w:rPr>
        <w:t>В методических указаниях кратко изложены содержание и порядок выполнения контрольной работы.</w:t>
      </w:r>
    </w:p>
    <w:p w:rsidR="0060011E" w:rsidRPr="0060011E" w:rsidRDefault="009676F1" w:rsidP="0060011E">
      <w:pPr>
        <w:ind w:firstLine="709"/>
        <w:rPr>
          <w:rFonts w:eastAsia="Calibri"/>
          <w:sz w:val="28"/>
          <w:szCs w:val="28"/>
        </w:rPr>
      </w:pPr>
      <w:r w:rsidRPr="009676F1">
        <w:rPr>
          <w:rFonts w:eastAsia="Calibri"/>
          <w:sz w:val="28"/>
          <w:szCs w:val="28"/>
        </w:rPr>
        <w:t>Предназначено для обучающихся по направлению 38.04.01 «Экономика», программа подготовки «Анализ внешнеэкономической деятельности предприятия» очной формы обучения.</w:t>
      </w:r>
      <w:bookmarkStart w:id="0" w:name="_GoBack"/>
      <w:bookmarkEnd w:id="0"/>
    </w:p>
    <w:p w:rsidR="0060011E" w:rsidRPr="0060011E" w:rsidRDefault="0060011E" w:rsidP="0060011E">
      <w:pPr>
        <w:ind w:firstLine="709"/>
        <w:rPr>
          <w:rFonts w:eastAsia="Calibri"/>
          <w:sz w:val="28"/>
          <w:szCs w:val="28"/>
        </w:rPr>
      </w:pPr>
    </w:p>
    <w:p w:rsidR="0060011E" w:rsidRPr="0060011E" w:rsidRDefault="0060011E" w:rsidP="0060011E">
      <w:pPr>
        <w:ind w:firstLine="709"/>
        <w:rPr>
          <w:rFonts w:eastAsia="Calibri"/>
          <w:sz w:val="28"/>
          <w:szCs w:val="28"/>
        </w:rPr>
      </w:pPr>
    </w:p>
    <w:p w:rsidR="0060011E" w:rsidRPr="0060011E" w:rsidRDefault="0060011E" w:rsidP="0060011E">
      <w:pPr>
        <w:spacing w:line="276" w:lineRule="auto"/>
        <w:ind w:firstLine="709"/>
        <w:rPr>
          <w:rFonts w:eastAsia="Calibri"/>
          <w:sz w:val="28"/>
          <w:szCs w:val="28"/>
        </w:rPr>
      </w:pPr>
      <w:proofErr w:type="gramStart"/>
      <w:r w:rsidRPr="0060011E">
        <w:rPr>
          <w:rFonts w:eastAsia="Calibri"/>
          <w:sz w:val="28"/>
          <w:szCs w:val="28"/>
        </w:rPr>
        <w:t xml:space="preserve">Ответственный за выпуск: </w:t>
      </w:r>
      <w:proofErr w:type="gramEnd"/>
    </w:p>
    <w:p w:rsidR="0060011E" w:rsidRPr="0060011E" w:rsidRDefault="0060011E" w:rsidP="0060011E">
      <w:pPr>
        <w:spacing w:line="276" w:lineRule="auto"/>
        <w:rPr>
          <w:rFonts w:eastAsia="Calibri"/>
          <w:sz w:val="28"/>
          <w:szCs w:val="28"/>
        </w:rPr>
      </w:pPr>
      <w:r w:rsidRPr="0060011E">
        <w:rPr>
          <w:rFonts w:eastAsia="Calibri"/>
          <w:sz w:val="28"/>
          <w:szCs w:val="28"/>
        </w:rPr>
        <w:t xml:space="preserve">зав. кафедрой «Экономическая безопасность, учёт и право» </w:t>
      </w:r>
    </w:p>
    <w:p w:rsidR="0060011E" w:rsidRPr="0060011E" w:rsidRDefault="0060011E" w:rsidP="0060011E">
      <w:pPr>
        <w:spacing w:line="276" w:lineRule="auto"/>
        <w:rPr>
          <w:rFonts w:eastAsia="Calibri"/>
          <w:sz w:val="28"/>
          <w:szCs w:val="28"/>
        </w:rPr>
      </w:pPr>
      <w:r w:rsidRPr="0060011E">
        <w:rPr>
          <w:rFonts w:eastAsia="Calibri"/>
          <w:sz w:val="28"/>
          <w:szCs w:val="28"/>
        </w:rPr>
        <w:t>д.э.н</w:t>
      </w:r>
      <w:proofErr w:type="gramStart"/>
      <w:r w:rsidRPr="0060011E">
        <w:rPr>
          <w:rFonts w:eastAsia="Calibri"/>
          <w:sz w:val="28"/>
          <w:szCs w:val="28"/>
        </w:rPr>
        <w:t xml:space="preserve">.. </w:t>
      </w:r>
      <w:proofErr w:type="gramEnd"/>
      <w:r w:rsidRPr="0060011E">
        <w:rPr>
          <w:rFonts w:eastAsia="Calibri"/>
          <w:sz w:val="28"/>
          <w:szCs w:val="28"/>
        </w:rPr>
        <w:t xml:space="preserve">проф. </w:t>
      </w:r>
      <w:proofErr w:type="spellStart"/>
      <w:r w:rsidRPr="0060011E">
        <w:rPr>
          <w:rFonts w:eastAsia="Calibri"/>
          <w:sz w:val="28"/>
          <w:szCs w:val="28"/>
        </w:rPr>
        <w:t>Крохичева</w:t>
      </w:r>
      <w:proofErr w:type="spellEnd"/>
      <w:r w:rsidRPr="0060011E">
        <w:rPr>
          <w:rFonts w:eastAsia="Calibri"/>
          <w:sz w:val="28"/>
          <w:szCs w:val="28"/>
        </w:rPr>
        <w:t xml:space="preserve"> Г.Е.</w:t>
      </w:r>
    </w:p>
    <w:p w:rsidR="0060011E" w:rsidRPr="0060011E" w:rsidRDefault="0060011E" w:rsidP="0060011E">
      <w:pPr>
        <w:spacing w:line="276" w:lineRule="auto"/>
        <w:rPr>
          <w:rFonts w:eastAsia="Calibri"/>
          <w:sz w:val="28"/>
          <w:szCs w:val="28"/>
        </w:rPr>
      </w:pPr>
    </w:p>
    <w:p w:rsidR="0060011E" w:rsidRPr="0060011E" w:rsidRDefault="0060011E" w:rsidP="0060011E">
      <w:pPr>
        <w:rPr>
          <w:rFonts w:eastAsia="Calibri"/>
          <w:sz w:val="28"/>
          <w:szCs w:val="28"/>
        </w:rPr>
      </w:pPr>
    </w:p>
    <w:p w:rsidR="0060011E" w:rsidRPr="0060011E" w:rsidRDefault="0060011E" w:rsidP="0060011E">
      <w:pPr>
        <w:rPr>
          <w:rFonts w:eastAsia="Calibri"/>
          <w:sz w:val="28"/>
          <w:szCs w:val="28"/>
        </w:rPr>
      </w:pPr>
      <w:r w:rsidRPr="0060011E">
        <w:rPr>
          <w:rFonts w:eastAsia="Calibri"/>
          <w:sz w:val="28"/>
          <w:szCs w:val="28"/>
        </w:rPr>
        <w:t xml:space="preserve"> </w:t>
      </w:r>
    </w:p>
    <w:p w:rsidR="0060011E" w:rsidRPr="0060011E" w:rsidRDefault="0060011E" w:rsidP="0060011E">
      <w:pPr>
        <w:rPr>
          <w:rFonts w:eastAsia="Calibri"/>
          <w:sz w:val="28"/>
          <w:szCs w:val="28"/>
        </w:rPr>
      </w:pPr>
      <w:r w:rsidRPr="0060011E">
        <w:rPr>
          <w:rFonts w:eastAsia="Calibri"/>
          <w:sz w:val="28"/>
          <w:szCs w:val="28"/>
        </w:rPr>
        <w:t xml:space="preserve"> </w:t>
      </w:r>
    </w:p>
    <w:p w:rsidR="0060011E" w:rsidRPr="0060011E" w:rsidRDefault="0060011E" w:rsidP="00C514B9">
      <w:pPr>
        <w:rPr>
          <w:rFonts w:eastAsia="Calibri"/>
          <w:sz w:val="28"/>
          <w:szCs w:val="28"/>
        </w:rPr>
      </w:pPr>
      <w:r w:rsidRPr="0060011E">
        <w:rPr>
          <w:rFonts w:eastAsia="Calibri"/>
          <w:sz w:val="28"/>
          <w:szCs w:val="28"/>
        </w:rPr>
        <w:t xml:space="preserve"> </w:t>
      </w:r>
    </w:p>
    <w:p w:rsidR="0060011E" w:rsidRDefault="0060011E" w:rsidP="000F308D">
      <w:pPr>
        <w:spacing w:line="312" w:lineRule="auto"/>
        <w:ind w:hanging="10"/>
        <w:jc w:val="both"/>
        <w:rPr>
          <w:rFonts w:eastAsiaTheme="minorEastAsia"/>
          <w:i/>
          <w:color w:val="000000"/>
          <w:sz w:val="28"/>
          <w:szCs w:val="28"/>
          <w:lang w:eastAsia="zh-CN"/>
        </w:rPr>
      </w:pPr>
    </w:p>
    <w:p w:rsidR="0060011E" w:rsidRDefault="0060011E">
      <w:pPr>
        <w:spacing w:after="160" w:line="259" w:lineRule="auto"/>
        <w:rPr>
          <w:rFonts w:eastAsiaTheme="minorEastAsia"/>
          <w:i/>
          <w:color w:val="000000"/>
          <w:sz w:val="28"/>
          <w:szCs w:val="28"/>
          <w:lang w:eastAsia="zh-CN"/>
        </w:rPr>
      </w:pPr>
      <w:r>
        <w:rPr>
          <w:rFonts w:eastAsiaTheme="minorEastAsia"/>
          <w:i/>
          <w:color w:val="000000"/>
          <w:sz w:val="28"/>
          <w:szCs w:val="28"/>
          <w:lang w:eastAsia="zh-CN"/>
        </w:rPr>
        <w:br w:type="page"/>
      </w:r>
    </w:p>
    <w:p w:rsidR="00C514B9" w:rsidRPr="00C514B9" w:rsidRDefault="000F308D" w:rsidP="00C514B9">
      <w:pPr>
        <w:pStyle w:val="HTML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514B9">
        <w:rPr>
          <w:rFonts w:ascii="Times New Roman" w:eastAsiaTheme="minorEastAsia" w:hAnsi="Times New Roman"/>
          <w:color w:val="000000"/>
          <w:sz w:val="28"/>
          <w:szCs w:val="28"/>
          <w:lang w:eastAsia="zh-CN"/>
        </w:rPr>
        <w:t>Контрольная работа предполагает решение нижеприведенного практического задания</w:t>
      </w:r>
      <w:r w:rsidR="00C514B9" w:rsidRPr="00C514B9">
        <w:rPr>
          <w:rFonts w:ascii="Times New Roman" w:eastAsiaTheme="minorEastAsia" w:hAnsi="Times New Roman"/>
          <w:color w:val="000000"/>
          <w:sz w:val="28"/>
          <w:szCs w:val="28"/>
          <w:lang w:eastAsia="zh-CN"/>
        </w:rPr>
        <w:t>:</w:t>
      </w:r>
      <w:r w:rsidRPr="00C514B9">
        <w:rPr>
          <w:rFonts w:ascii="Times New Roman" w:eastAsiaTheme="minorEastAsia" w:hAnsi="Times New Roman"/>
          <w:i/>
          <w:color w:val="000000"/>
          <w:sz w:val="28"/>
          <w:szCs w:val="28"/>
          <w:lang w:eastAsia="zh-CN"/>
        </w:rPr>
        <w:t xml:space="preserve"> </w:t>
      </w:r>
      <w:r w:rsidR="00C514B9" w:rsidRPr="00C514B9">
        <w:rPr>
          <w:rFonts w:ascii="Times New Roman" w:hAnsi="Times New Roman"/>
          <w:sz w:val="28"/>
          <w:szCs w:val="28"/>
        </w:rPr>
        <w:t xml:space="preserve">Основой изучения дисциплины является </w:t>
      </w:r>
      <w:r w:rsidR="00C514B9">
        <w:rPr>
          <w:rFonts w:ascii="Times New Roman" w:hAnsi="Times New Roman"/>
          <w:sz w:val="28"/>
          <w:szCs w:val="28"/>
        </w:rPr>
        <w:t>контрольная</w:t>
      </w:r>
      <w:r w:rsidR="00C514B9" w:rsidRPr="00C514B9">
        <w:rPr>
          <w:rFonts w:ascii="Times New Roman" w:hAnsi="Times New Roman"/>
          <w:sz w:val="28"/>
          <w:szCs w:val="28"/>
        </w:rPr>
        <w:t xml:space="preserve"> работа студента над рекомендуемым учебным материалом по темам, приведенным в УМК.</w:t>
      </w:r>
    </w:p>
    <w:p w:rsidR="00C514B9" w:rsidRPr="00C514B9" w:rsidRDefault="00C514B9" w:rsidP="00C514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C514B9" w:rsidRPr="00C514B9" w:rsidRDefault="00C514B9" w:rsidP="00C514B9">
      <w:pPr>
        <w:widowControl w:val="0"/>
        <w:spacing w:line="360" w:lineRule="auto"/>
        <w:jc w:val="both"/>
        <w:outlineLvl w:val="1"/>
        <w:rPr>
          <w:bCs/>
          <w:kern w:val="2"/>
          <w:lang w:eastAsia="zh-CN"/>
        </w:rPr>
      </w:pPr>
      <w:r w:rsidRPr="00C514B9">
        <w:rPr>
          <w:bCs/>
          <w:kern w:val="2"/>
          <w:lang w:eastAsia="zh-CN"/>
        </w:rPr>
        <w:t>Тема 1. Цели и задачи дисциплины</w:t>
      </w:r>
    </w:p>
    <w:p w:rsidR="00C514B9" w:rsidRPr="00C514B9" w:rsidRDefault="00C514B9" w:rsidP="00C514B9">
      <w:pPr>
        <w:widowControl w:val="0"/>
        <w:spacing w:line="360" w:lineRule="auto"/>
        <w:jc w:val="both"/>
        <w:outlineLvl w:val="1"/>
        <w:rPr>
          <w:bCs/>
          <w:kern w:val="2"/>
          <w:lang w:eastAsia="zh-CN"/>
        </w:rPr>
      </w:pPr>
      <w:r w:rsidRPr="00C514B9">
        <w:rPr>
          <w:bCs/>
          <w:kern w:val="2"/>
          <w:lang w:eastAsia="zh-CN"/>
        </w:rPr>
        <w:t>Тема 2.</w:t>
      </w:r>
      <w:r w:rsidRPr="00C514B9">
        <w:rPr>
          <w:rFonts w:ascii="Cambria" w:hAnsi="Cambria"/>
          <w:bCs/>
          <w:i/>
          <w:iCs/>
          <w:kern w:val="2"/>
          <w:sz w:val="28"/>
          <w:szCs w:val="28"/>
          <w:lang w:eastAsia="zh-CN"/>
        </w:rPr>
        <w:t xml:space="preserve"> </w:t>
      </w:r>
      <w:r w:rsidRPr="00C514B9">
        <w:rPr>
          <w:bCs/>
          <w:kern w:val="2"/>
          <w:lang w:eastAsia="zh-CN"/>
        </w:rPr>
        <w:t>Определение, общие принципы построения, состав и типы информационных систем (ИС)</w:t>
      </w:r>
    </w:p>
    <w:p w:rsidR="00C514B9" w:rsidRPr="00C514B9" w:rsidRDefault="00C514B9" w:rsidP="00C514B9">
      <w:pPr>
        <w:widowControl w:val="0"/>
        <w:spacing w:line="360" w:lineRule="auto"/>
        <w:jc w:val="both"/>
        <w:outlineLvl w:val="1"/>
        <w:rPr>
          <w:bCs/>
          <w:kern w:val="2"/>
          <w:lang w:eastAsia="zh-CN"/>
        </w:rPr>
      </w:pPr>
      <w:r w:rsidRPr="00C514B9">
        <w:rPr>
          <w:bCs/>
          <w:kern w:val="2"/>
          <w:lang w:eastAsia="zh-CN"/>
        </w:rPr>
        <w:t xml:space="preserve">Тема 3. Документальные информационные системы. </w:t>
      </w:r>
    </w:p>
    <w:p w:rsidR="00C514B9" w:rsidRPr="00C514B9" w:rsidRDefault="00C514B9" w:rsidP="00C514B9">
      <w:pPr>
        <w:widowControl w:val="0"/>
        <w:spacing w:line="360" w:lineRule="auto"/>
        <w:jc w:val="both"/>
        <w:outlineLvl w:val="1"/>
        <w:rPr>
          <w:rFonts w:ascii="Cambria" w:hAnsi="Cambria"/>
          <w:bCs/>
          <w:i/>
          <w:iCs/>
          <w:kern w:val="2"/>
          <w:lang w:eastAsia="zh-CN"/>
        </w:rPr>
      </w:pPr>
      <w:r w:rsidRPr="00C514B9">
        <w:rPr>
          <w:bCs/>
          <w:kern w:val="2"/>
          <w:lang w:eastAsia="zh-CN"/>
        </w:rPr>
        <w:t>Тема 4. Фактографические информационные системы</w:t>
      </w:r>
    </w:p>
    <w:p w:rsidR="00C514B9" w:rsidRPr="00C514B9" w:rsidRDefault="00C514B9" w:rsidP="00C514B9">
      <w:pPr>
        <w:widowControl w:val="0"/>
        <w:spacing w:line="360" w:lineRule="auto"/>
        <w:jc w:val="both"/>
        <w:outlineLvl w:val="1"/>
        <w:rPr>
          <w:rFonts w:ascii="Cambria" w:hAnsi="Cambria"/>
          <w:bCs/>
          <w:i/>
          <w:iCs/>
          <w:kern w:val="2"/>
          <w:lang w:eastAsia="zh-CN"/>
        </w:rPr>
      </w:pPr>
      <w:r w:rsidRPr="00C514B9">
        <w:rPr>
          <w:bCs/>
          <w:kern w:val="2"/>
          <w:lang w:eastAsia="zh-CN"/>
        </w:rPr>
        <w:t>Тема 5. Информационные системы предприятия (фирмы)</w:t>
      </w:r>
    </w:p>
    <w:p w:rsidR="00C514B9" w:rsidRPr="00C514B9" w:rsidRDefault="00C514B9" w:rsidP="00C514B9">
      <w:pPr>
        <w:spacing w:line="360" w:lineRule="auto"/>
        <w:rPr>
          <w:lang w:eastAsia="en-US"/>
        </w:rPr>
      </w:pPr>
      <w:r w:rsidRPr="00C514B9">
        <w:rPr>
          <w:lang w:eastAsia="en-US"/>
        </w:rPr>
        <w:t>Тема 6. Подсистема «Управление технической подготовкой производства» (УТПП).</w:t>
      </w:r>
    </w:p>
    <w:p w:rsidR="00C514B9" w:rsidRPr="00C514B9" w:rsidRDefault="00C514B9" w:rsidP="00C514B9">
      <w:pPr>
        <w:spacing w:line="360" w:lineRule="auto"/>
        <w:rPr>
          <w:lang w:eastAsia="en-US"/>
        </w:rPr>
      </w:pPr>
      <w:r w:rsidRPr="00C514B9">
        <w:rPr>
          <w:lang w:eastAsia="en-US"/>
        </w:rPr>
        <w:t>Тема 7. Подсистема «Планирование»</w:t>
      </w:r>
    </w:p>
    <w:p w:rsidR="00C514B9" w:rsidRPr="00C514B9" w:rsidRDefault="00C514B9" w:rsidP="00C514B9">
      <w:pPr>
        <w:spacing w:line="360" w:lineRule="auto"/>
        <w:rPr>
          <w:lang w:eastAsia="en-US"/>
        </w:rPr>
      </w:pPr>
      <w:r w:rsidRPr="00C514B9">
        <w:rPr>
          <w:lang w:eastAsia="en-US"/>
        </w:rPr>
        <w:t>Тема 8. Подсистема «Производство»</w:t>
      </w:r>
    </w:p>
    <w:p w:rsidR="00C514B9" w:rsidRPr="00C514B9" w:rsidRDefault="00C514B9" w:rsidP="00C514B9">
      <w:pPr>
        <w:spacing w:line="360" w:lineRule="auto"/>
        <w:rPr>
          <w:lang w:eastAsia="en-US"/>
        </w:rPr>
      </w:pPr>
      <w:r w:rsidRPr="00C514B9">
        <w:rPr>
          <w:lang w:eastAsia="en-US"/>
        </w:rPr>
        <w:t>Тема 9. Подсистема «Запасы»</w:t>
      </w:r>
    </w:p>
    <w:p w:rsidR="00C514B9" w:rsidRPr="00C514B9" w:rsidRDefault="00C514B9" w:rsidP="00C514B9">
      <w:pPr>
        <w:spacing w:line="360" w:lineRule="auto"/>
        <w:rPr>
          <w:lang w:eastAsia="en-US"/>
        </w:rPr>
      </w:pPr>
      <w:r w:rsidRPr="00C514B9">
        <w:rPr>
          <w:lang w:eastAsia="en-US"/>
        </w:rPr>
        <w:t>Тема 10. Процессы преобразования информации и информационный обмен.</w:t>
      </w:r>
    </w:p>
    <w:p w:rsidR="00C514B9" w:rsidRPr="00C514B9" w:rsidRDefault="00C514B9" w:rsidP="00C514B9">
      <w:pPr>
        <w:spacing w:line="360" w:lineRule="auto"/>
        <w:jc w:val="both"/>
        <w:rPr>
          <w:b/>
          <w:bCs/>
          <w:lang w:eastAsia="en-US"/>
        </w:rPr>
      </w:pPr>
    </w:p>
    <w:p w:rsidR="00C514B9" w:rsidRPr="00C514B9" w:rsidRDefault="00C514B9" w:rsidP="00C514B9">
      <w:pPr>
        <w:spacing w:line="360" w:lineRule="auto"/>
        <w:ind w:firstLine="360"/>
        <w:jc w:val="both"/>
        <w:rPr>
          <w:b/>
          <w:bCs/>
          <w:lang w:eastAsia="en-US"/>
        </w:rPr>
      </w:pPr>
      <w:r w:rsidRPr="00C514B9">
        <w:rPr>
          <w:b/>
          <w:bCs/>
          <w:lang w:eastAsia="en-US"/>
        </w:rPr>
        <w:t>Задание контрольной работы</w:t>
      </w:r>
    </w:p>
    <w:p w:rsidR="00C514B9" w:rsidRPr="00C514B9" w:rsidRDefault="00C514B9" w:rsidP="00C514B9">
      <w:pPr>
        <w:spacing w:line="360" w:lineRule="auto"/>
        <w:ind w:firstLine="360"/>
        <w:jc w:val="both"/>
        <w:rPr>
          <w:rFonts w:eastAsia="ArialMT"/>
          <w:lang w:eastAsia="en-US"/>
        </w:rPr>
      </w:pP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Тест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1. Назначение ИС оперативного уровня ...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• отвечать на запросы о текущем состоянии и отслеживать поток сделок в фирме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2. Реализующая в АИС страховой компании функциональная задача: расчет возмещения, проводку выплат, перерасчет по договору или его прекращение, ведение базы страховых событий — это: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• Наступление страхового события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3. В инфраструктуре автоматизированной банковской системы выделяют ___________________ подсистемы.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• обеспечивающие и функциональные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 xml:space="preserve">4. Информация, которая обслуживает процессы производства, распределения, обмена и </w:t>
      </w:r>
      <w:proofErr w:type="gramStart"/>
      <w:r w:rsidRPr="00C514B9">
        <w:rPr>
          <w:color w:val="000000"/>
        </w:rPr>
        <w:t>потребления</w:t>
      </w:r>
      <w:proofErr w:type="gramEnd"/>
      <w:r w:rsidRPr="00C514B9">
        <w:rPr>
          <w:color w:val="000000"/>
        </w:rPr>
        <w:t xml:space="preserve"> материальных благ и обеспечивает решение задач организационно-экономического управления, называется: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• управленческой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 xml:space="preserve">5. Внутренняя сеть, являющаяся глобальной, т.к. </w:t>
      </w:r>
      <w:proofErr w:type="gramStart"/>
      <w:r w:rsidRPr="00C514B9">
        <w:rPr>
          <w:color w:val="000000"/>
        </w:rPr>
        <w:t>соединяет удаленные на большие расстояния компьютеры называется</w:t>
      </w:r>
      <w:proofErr w:type="gramEnd"/>
      <w:r w:rsidRPr="00C514B9">
        <w:rPr>
          <w:color w:val="000000"/>
        </w:rPr>
        <w:t xml:space="preserve"> ___________________ сетью.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• корпоративной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6. Полной информация считается в случае, если она ...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 xml:space="preserve">• </w:t>
      </w:r>
      <w:proofErr w:type="gramStart"/>
      <w:r w:rsidRPr="00C514B9">
        <w:rPr>
          <w:color w:val="000000"/>
        </w:rPr>
        <w:t>достаточна</w:t>
      </w:r>
      <w:proofErr w:type="gramEnd"/>
      <w:r w:rsidRPr="00C514B9">
        <w:rPr>
          <w:color w:val="000000"/>
        </w:rPr>
        <w:t xml:space="preserve"> для понимания и принятия решений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7. Порядок создания и использования информации регулирует ___________________ обеспечение ИС.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• правовое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8. Если в задаче невозможно выделить элементы и установить между ними связи, то такая задача называется: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• неструктурированной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9. На ___________________ этапе технологического процесса обработки бухгалтерских задач происходит заполнение и корректировка различных справочников.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• подготовительном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10. Совокупность методов анализа, проектирования, разработки и сопровождения АИС, поддержанной комплексом взаимосвязанных средств автоматизации: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• CASE-технология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11. Совокупность средств, методов и персонала, используемых для хранения, обработки и выдачи информации в интересах достижения поставленной цели — это: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• информационная система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12. Информационная технология с «дружественным» интерфейсом работы пользователя, использующая персональные компьютеры и телекоммуникационные средства, называется: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• новой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13. Предназначенные для автоматизации функций управления предприятием системы — это: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• «Корпоративные системы»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14. Наиболее перспективная модель жизненного цикла ИС: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• спиральная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 xml:space="preserve">15. В страховой </w:t>
      </w:r>
      <w:proofErr w:type="gramStart"/>
      <w:r w:rsidRPr="00C514B9">
        <w:rPr>
          <w:color w:val="000000"/>
        </w:rPr>
        <w:t>деятельности</w:t>
      </w:r>
      <w:proofErr w:type="gramEnd"/>
      <w:r w:rsidRPr="00C514B9">
        <w:rPr>
          <w:color w:val="000000"/>
        </w:rPr>
        <w:t xml:space="preserve"> распределенные информационные системы строятся на базе: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• АРМ специалистов, подсоединенных к единой технологической платформе, работающей на базе мощного сервера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16. Программный комплекс, осуществляющий автоматизацию бухгалтерского учета на основе создания взаимосвязанных АРМ, это: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• "Комплексная система бухгалтерского учета"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17. Компонентом информационной технологии ___________________ является база знаний.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• экспертных систем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18. С целью автоматизации бухгалтерского учета на предприятиях однородной деятельности с общей спецификой учета рекомендуется: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• использовать готовые типовые программные продукты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19. Основанные на использовании искусственного интеллекта информационные технологии — это технологии ...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• экспертных систем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 xml:space="preserve">20. </w:t>
      </w:r>
      <w:proofErr w:type="gramStart"/>
      <w:r w:rsidRPr="00C514B9">
        <w:rPr>
          <w:color w:val="000000"/>
        </w:rPr>
        <w:t>По</w:t>
      </w:r>
      <w:proofErr w:type="gramEnd"/>
      <w:r w:rsidRPr="00C514B9">
        <w:rPr>
          <w:color w:val="000000"/>
        </w:rPr>
        <w:t xml:space="preserve"> ___________________ можно судить о качестве бухгалтерских программ.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• сроку промышленной эксплуатации и количеству внедрений на предприятиях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21. Пользовательский интерфейс реализуется в архитектуре «клиент-сервер»: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• в клиентской части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22. Информационной составляющей российского информационного рынка являются: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• справочно-навигационные средства, помогающие находить информацию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23. Сформированная производителем для распространения в вещественной или невещественной форме совокупность данных: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• информационный продукт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24. Особую проблему безопасности в настоящее время представляют: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• вирусы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 xml:space="preserve">25. Жесткие требования к производительности СУБД и </w:t>
      </w:r>
      <w:proofErr w:type="gramStart"/>
      <w:r w:rsidRPr="00C514B9">
        <w:rPr>
          <w:color w:val="000000"/>
        </w:rPr>
        <w:t>средств, обеспечивающих передачу данных в автоматизированных банковских системах объясняются</w:t>
      </w:r>
      <w:proofErr w:type="gramEnd"/>
      <w:r w:rsidRPr="00C514B9">
        <w:rPr>
          <w:color w:val="000000"/>
        </w:rPr>
        <w:t>: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• необходимостью обработки больших объемов данных в весьма сжатые сроки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26. В состав документов, не содержащих реквизиты-основания, вход</w:t>
      </w:r>
      <w:proofErr w:type="gramStart"/>
      <w:r w:rsidRPr="00C514B9">
        <w:rPr>
          <w:color w:val="000000"/>
        </w:rPr>
        <w:t>я(</w:t>
      </w:r>
      <w:proofErr w:type="gramEnd"/>
      <w:r w:rsidRPr="00C514B9">
        <w:rPr>
          <w:color w:val="000000"/>
        </w:rPr>
        <w:t>-и)т: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• анкеты кадрового учета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 xml:space="preserve">27. Комплекс </w:t>
      </w:r>
      <w:proofErr w:type="gramStart"/>
      <w:r w:rsidRPr="00C514B9">
        <w:rPr>
          <w:color w:val="000000"/>
        </w:rPr>
        <w:t>аппаратных средств, предназначенных для работы информационной системы называется</w:t>
      </w:r>
      <w:proofErr w:type="gramEnd"/>
      <w:r w:rsidRPr="00C514B9">
        <w:rPr>
          <w:color w:val="000000"/>
        </w:rPr>
        <w:t xml:space="preserve"> ___________________ обеспечением ИС.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• техническим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28. Открытость автоматизированной банковской системы предполагает: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• наличие в системе сре</w:t>
      </w:r>
      <w:proofErr w:type="gramStart"/>
      <w:r w:rsidRPr="00C514B9">
        <w:rPr>
          <w:color w:val="000000"/>
        </w:rPr>
        <w:t>дств дл</w:t>
      </w:r>
      <w:proofErr w:type="gramEnd"/>
      <w:r w:rsidRPr="00C514B9">
        <w:rPr>
          <w:color w:val="000000"/>
        </w:rPr>
        <w:t>я развития и модификации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29. В сети Интернет ...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• каждый компьютер имеет свой адрес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30. Класс бухгалтерских программ, включающий различные специализированные информационно-справочные системы, содержащие информацию о правовых и нормативных документах, а также основные бухгалтерские понятия: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• правовые системы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31. На ___________________ этапе развития информационных технологий начали создаваться автоматизированные системы управления (АСУ).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 xml:space="preserve">• 4-ом этапе (с начала 70-х гг. XX </w:t>
      </w:r>
      <w:proofErr w:type="gramStart"/>
      <w:r w:rsidRPr="00C514B9">
        <w:rPr>
          <w:color w:val="000000"/>
        </w:rPr>
        <w:t>в</w:t>
      </w:r>
      <w:proofErr w:type="gramEnd"/>
      <w:r w:rsidRPr="00C514B9">
        <w:rPr>
          <w:color w:val="000000"/>
        </w:rPr>
        <w:t>.)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32. Наиболее распространенными компьютерными технологиями являются: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• обработка текстовых и табличных данных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 xml:space="preserve">33. Подписи </w:t>
      </w:r>
      <w:proofErr w:type="gramStart"/>
      <w:r w:rsidRPr="00C514B9">
        <w:rPr>
          <w:color w:val="000000"/>
        </w:rPr>
        <w:t>юридических лиц, отвечающих за правильность его составления содержатся</w:t>
      </w:r>
      <w:proofErr w:type="gramEnd"/>
      <w:r w:rsidRPr="00C514B9">
        <w:rPr>
          <w:color w:val="000000"/>
        </w:rPr>
        <w:t xml:space="preserve"> в ___________________ части документа.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• оформляющей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34. Системы, предусматривающие организацию многоуровневой локальной вычислительной сети предприятия и установку АРМ в различных подразделениях с сетевым обменом информации: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• «Корпоративные системы»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35. К информационным услугам относятся: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• выпуск информационных изданий, ретроспективный поиск информации, предоставление первоисточника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36. Класс бухгалтерских программ, предусматривающий самостоятельную настройку пользователем типовой программы в соответствии со спецификой предприятия и постоянными изменениями в законодательстве: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• бухгалтерский конструктор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37. В программных пакетах ___________________ используется сетевая обработка бухгалтерских задач.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• «Интегрированные бухгалтерские системы» и «Комплексные бухгалтерские системы»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38. Обязательным атрибутом современной автоматизированной банковской системы должно быть ...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• наличие сетевых функций, обеспечивающих возможность объединения различных программных платформ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 xml:space="preserve">39. </w:t>
      </w:r>
      <w:proofErr w:type="gramStart"/>
      <w:r w:rsidRPr="00C514B9">
        <w:rPr>
          <w:color w:val="000000"/>
        </w:rPr>
        <w:t>Свойство информации, заключающееся в ее существовании в неискаженном виде характеризует</w:t>
      </w:r>
      <w:proofErr w:type="gramEnd"/>
      <w:r w:rsidRPr="00C514B9">
        <w:rPr>
          <w:color w:val="000000"/>
        </w:rPr>
        <w:t xml:space="preserve"> ___________________ информации.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>• целостность</w:t>
      </w: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</w:p>
    <w:p w:rsidR="00C514B9" w:rsidRP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 xml:space="preserve">40. Приложения (модули) </w:t>
      </w:r>
      <w:proofErr w:type="gramStart"/>
      <w:r w:rsidRPr="00C514B9">
        <w:rPr>
          <w:color w:val="000000"/>
        </w:rPr>
        <w:t>по ___________________ образуют</w:t>
      </w:r>
      <w:proofErr w:type="gramEnd"/>
      <w:r w:rsidRPr="00C514B9">
        <w:rPr>
          <w:color w:val="000000"/>
        </w:rPr>
        <w:t xml:space="preserve"> средний уровень в архитектуре автоматизированной банковской системы.</w:t>
      </w:r>
    </w:p>
    <w:p w:rsidR="00C514B9" w:rsidRDefault="00C514B9" w:rsidP="00C514B9">
      <w:pPr>
        <w:spacing w:line="360" w:lineRule="auto"/>
        <w:ind w:firstLine="567"/>
        <w:jc w:val="both"/>
        <w:rPr>
          <w:color w:val="000000"/>
        </w:rPr>
      </w:pPr>
      <w:r w:rsidRPr="00C514B9">
        <w:rPr>
          <w:color w:val="000000"/>
        </w:rPr>
        <w:t xml:space="preserve">• разным направлениям </w:t>
      </w:r>
      <w:proofErr w:type="spellStart"/>
      <w:r w:rsidRPr="00C514B9">
        <w:rPr>
          <w:color w:val="000000"/>
        </w:rPr>
        <w:t>внутрибанковской</w:t>
      </w:r>
      <w:proofErr w:type="spellEnd"/>
      <w:r w:rsidRPr="00C514B9">
        <w:rPr>
          <w:color w:val="000000"/>
        </w:rPr>
        <w:t xml:space="preserve"> деятельности и внутренним расчетам</w:t>
      </w:r>
    </w:p>
    <w:p w:rsidR="00C514B9" w:rsidRDefault="00584D9B" w:rsidP="00C514B9">
      <w:pPr>
        <w:spacing w:line="360" w:lineRule="auto"/>
        <w:ind w:firstLine="567"/>
        <w:jc w:val="both"/>
        <w:rPr>
          <w:color w:val="000000"/>
        </w:rPr>
      </w:pPr>
      <w:r>
        <w:rPr>
          <w:color w:val="000000"/>
        </w:rPr>
        <w:t>Ответы на вопросы:</w:t>
      </w:r>
    </w:p>
    <w:p w:rsidR="00584D9B" w:rsidRPr="00584D9B" w:rsidRDefault="00584D9B" w:rsidP="00584D9B">
      <w:pPr>
        <w:spacing w:line="360" w:lineRule="auto"/>
        <w:ind w:firstLine="567"/>
        <w:jc w:val="both"/>
        <w:rPr>
          <w:color w:val="000000"/>
        </w:rPr>
      </w:pPr>
      <w:r w:rsidRPr="00584D9B">
        <w:rPr>
          <w:color w:val="000000"/>
        </w:rPr>
        <w:t>1. Основы создания информационных систем в управлении предприятием.</w:t>
      </w:r>
    </w:p>
    <w:p w:rsidR="00584D9B" w:rsidRPr="00584D9B" w:rsidRDefault="00584D9B" w:rsidP="00584D9B">
      <w:pPr>
        <w:spacing w:line="360" w:lineRule="auto"/>
        <w:ind w:firstLine="567"/>
        <w:jc w:val="both"/>
        <w:rPr>
          <w:color w:val="000000"/>
        </w:rPr>
      </w:pPr>
      <w:r w:rsidRPr="00584D9B">
        <w:rPr>
          <w:color w:val="000000"/>
        </w:rPr>
        <w:t>2. Интегрированные информационные системы.</w:t>
      </w:r>
    </w:p>
    <w:p w:rsidR="00584D9B" w:rsidRPr="00584D9B" w:rsidRDefault="00584D9B" w:rsidP="00584D9B">
      <w:pPr>
        <w:spacing w:line="360" w:lineRule="auto"/>
        <w:ind w:firstLine="567"/>
        <w:jc w:val="both"/>
        <w:rPr>
          <w:color w:val="000000"/>
        </w:rPr>
      </w:pPr>
      <w:r w:rsidRPr="00584D9B">
        <w:rPr>
          <w:color w:val="000000"/>
        </w:rPr>
        <w:t>3. Информационные базы интегрированных информационных систем.</w:t>
      </w:r>
    </w:p>
    <w:p w:rsidR="00584D9B" w:rsidRPr="00584D9B" w:rsidRDefault="00584D9B" w:rsidP="00584D9B">
      <w:pPr>
        <w:spacing w:line="360" w:lineRule="auto"/>
        <w:ind w:firstLine="567"/>
        <w:jc w:val="both"/>
        <w:rPr>
          <w:color w:val="000000"/>
        </w:rPr>
      </w:pPr>
      <w:r w:rsidRPr="00584D9B">
        <w:rPr>
          <w:color w:val="000000"/>
        </w:rPr>
        <w:t>4. Информация как основа функционирования предприятия.</w:t>
      </w:r>
    </w:p>
    <w:p w:rsidR="00584D9B" w:rsidRPr="00584D9B" w:rsidRDefault="00584D9B" w:rsidP="00584D9B">
      <w:pPr>
        <w:spacing w:line="360" w:lineRule="auto"/>
        <w:ind w:firstLine="567"/>
        <w:jc w:val="both"/>
        <w:rPr>
          <w:color w:val="000000"/>
        </w:rPr>
      </w:pPr>
      <w:r w:rsidRPr="00584D9B">
        <w:rPr>
          <w:color w:val="000000"/>
        </w:rPr>
        <w:t>5. Основы управления информационными ресурсами.</w:t>
      </w:r>
    </w:p>
    <w:p w:rsidR="00584D9B" w:rsidRPr="00584D9B" w:rsidRDefault="00584D9B" w:rsidP="00584D9B">
      <w:pPr>
        <w:spacing w:line="360" w:lineRule="auto"/>
        <w:ind w:firstLine="567"/>
        <w:jc w:val="both"/>
        <w:rPr>
          <w:color w:val="000000"/>
        </w:rPr>
      </w:pPr>
      <w:r w:rsidRPr="00584D9B">
        <w:rPr>
          <w:color w:val="000000"/>
        </w:rPr>
        <w:t>6. Информационные системы управления документационным обеспечением предприятия.</w:t>
      </w:r>
    </w:p>
    <w:p w:rsidR="00584D9B" w:rsidRPr="00584D9B" w:rsidRDefault="00584D9B" w:rsidP="00584D9B">
      <w:pPr>
        <w:spacing w:line="360" w:lineRule="auto"/>
        <w:ind w:firstLine="567"/>
        <w:jc w:val="both"/>
        <w:rPr>
          <w:color w:val="000000"/>
        </w:rPr>
      </w:pPr>
      <w:r w:rsidRPr="00584D9B">
        <w:rPr>
          <w:color w:val="000000"/>
        </w:rPr>
        <w:t>7. Основы безопасности информационных систем.</w:t>
      </w:r>
    </w:p>
    <w:p w:rsidR="00584D9B" w:rsidRPr="00584D9B" w:rsidRDefault="00584D9B" w:rsidP="00584D9B">
      <w:pPr>
        <w:spacing w:line="360" w:lineRule="auto"/>
        <w:ind w:firstLine="567"/>
        <w:jc w:val="both"/>
        <w:rPr>
          <w:color w:val="000000"/>
        </w:rPr>
      </w:pPr>
      <w:r w:rsidRPr="00584D9B">
        <w:rPr>
          <w:color w:val="000000"/>
        </w:rPr>
        <w:t>8. Основы информационной безопасности.</w:t>
      </w:r>
    </w:p>
    <w:p w:rsidR="00584D9B" w:rsidRPr="00584D9B" w:rsidRDefault="00584D9B" w:rsidP="00584D9B">
      <w:pPr>
        <w:spacing w:line="360" w:lineRule="auto"/>
        <w:ind w:firstLine="567"/>
        <w:jc w:val="both"/>
        <w:rPr>
          <w:color w:val="000000"/>
        </w:rPr>
      </w:pPr>
      <w:r w:rsidRPr="00584D9B">
        <w:rPr>
          <w:color w:val="000000"/>
        </w:rPr>
        <w:t>9. Экономическая безопасность предприятия.</w:t>
      </w:r>
    </w:p>
    <w:p w:rsidR="00584D9B" w:rsidRPr="00584D9B" w:rsidRDefault="00584D9B" w:rsidP="00584D9B">
      <w:pPr>
        <w:spacing w:line="360" w:lineRule="auto"/>
        <w:ind w:firstLine="567"/>
        <w:jc w:val="both"/>
        <w:rPr>
          <w:color w:val="000000"/>
        </w:rPr>
      </w:pPr>
      <w:r w:rsidRPr="00584D9B">
        <w:rPr>
          <w:color w:val="000000"/>
        </w:rPr>
        <w:t>10. Анализ защищенности корпоративных систем.</w:t>
      </w:r>
    </w:p>
    <w:p w:rsidR="00584D9B" w:rsidRPr="00584D9B" w:rsidRDefault="00584D9B" w:rsidP="00584D9B">
      <w:pPr>
        <w:spacing w:line="360" w:lineRule="auto"/>
        <w:ind w:firstLine="567"/>
        <w:jc w:val="both"/>
        <w:rPr>
          <w:color w:val="000000"/>
        </w:rPr>
      </w:pPr>
      <w:r w:rsidRPr="00584D9B">
        <w:rPr>
          <w:color w:val="000000"/>
        </w:rPr>
        <w:t>11. Методологические основы открытых систем.</w:t>
      </w:r>
    </w:p>
    <w:p w:rsidR="00584D9B" w:rsidRPr="00584D9B" w:rsidRDefault="00584D9B" w:rsidP="00584D9B">
      <w:pPr>
        <w:spacing w:line="360" w:lineRule="auto"/>
        <w:ind w:firstLine="567"/>
        <w:jc w:val="both"/>
        <w:rPr>
          <w:color w:val="000000"/>
        </w:rPr>
      </w:pPr>
      <w:r w:rsidRPr="00584D9B">
        <w:rPr>
          <w:color w:val="000000"/>
        </w:rPr>
        <w:t>12. Программно-технологическая безопасность информационных систем.</w:t>
      </w:r>
    </w:p>
    <w:p w:rsidR="00584D9B" w:rsidRPr="00584D9B" w:rsidRDefault="00584D9B" w:rsidP="00584D9B">
      <w:pPr>
        <w:spacing w:line="360" w:lineRule="auto"/>
        <w:ind w:firstLine="567"/>
        <w:jc w:val="both"/>
        <w:rPr>
          <w:color w:val="000000"/>
        </w:rPr>
      </w:pPr>
      <w:r w:rsidRPr="00584D9B">
        <w:rPr>
          <w:color w:val="000000"/>
        </w:rPr>
        <w:t>13. Современные информационные технологии.</w:t>
      </w:r>
    </w:p>
    <w:p w:rsidR="00584D9B" w:rsidRPr="00584D9B" w:rsidRDefault="00584D9B" w:rsidP="00584D9B">
      <w:pPr>
        <w:spacing w:line="360" w:lineRule="auto"/>
        <w:ind w:firstLine="567"/>
        <w:jc w:val="both"/>
        <w:rPr>
          <w:color w:val="000000"/>
        </w:rPr>
      </w:pPr>
      <w:r w:rsidRPr="00584D9B">
        <w:rPr>
          <w:color w:val="000000"/>
        </w:rPr>
        <w:t>14. Информационные технологии управления в корпоративных системах.</w:t>
      </w:r>
    </w:p>
    <w:p w:rsidR="00584D9B" w:rsidRPr="00584D9B" w:rsidRDefault="00584D9B" w:rsidP="00584D9B">
      <w:pPr>
        <w:spacing w:line="360" w:lineRule="auto"/>
        <w:ind w:firstLine="567"/>
        <w:jc w:val="both"/>
        <w:rPr>
          <w:color w:val="000000"/>
        </w:rPr>
      </w:pPr>
      <w:r w:rsidRPr="00584D9B">
        <w:rPr>
          <w:color w:val="000000"/>
        </w:rPr>
        <w:t>15. Средства информационных технологий обеспечения управленческой деятельности.</w:t>
      </w:r>
    </w:p>
    <w:p w:rsidR="00584D9B" w:rsidRPr="00584D9B" w:rsidRDefault="00584D9B" w:rsidP="00584D9B">
      <w:pPr>
        <w:spacing w:line="360" w:lineRule="auto"/>
        <w:ind w:firstLine="567"/>
        <w:jc w:val="both"/>
        <w:rPr>
          <w:color w:val="000000"/>
        </w:rPr>
      </w:pPr>
      <w:r w:rsidRPr="00584D9B">
        <w:rPr>
          <w:color w:val="000000"/>
        </w:rPr>
        <w:t>16. Компьютерные технологии обработки экономической информации на основе табличных процессоров.</w:t>
      </w:r>
    </w:p>
    <w:p w:rsidR="00584D9B" w:rsidRPr="00584D9B" w:rsidRDefault="00584D9B" w:rsidP="00584D9B">
      <w:pPr>
        <w:spacing w:line="360" w:lineRule="auto"/>
        <w:ind w:firstLine="567"/>
        <w:jc w:val="both"/>
        <w:rPr>
          <w:color w:val="000000"/>
        </w:rPr>
      </w:pPr>
      <w:r w:rsidRPr="00584D9B">
        <w:rPr>
          <w:color w:val="000000"/>
        </w:rPr>
        <w:t>17. Компьютерные технологии использования систем управления базами данных (СУБД).</w:t>
      </w:r>
    </w:p>
    <w:p w:rsidR="00584D9B" w:rsidRPr="00584D9B" w:rsidRDefault="00584D9B" w:rsidP="00584D9B">
      <w:pPr>
        <w:spacing w:line="360" w:lineRule="auto"/>
        <w:ind w:firstLine="567"/>
        <w:jc w:val="both"/>
        <w:rPr>
          <w:color w:val="000000"/>
        </w:rPr>
      </w:pPr>
      <w:r w:rsidRPr="00584D9B">
        <w:rPr>
          <w:color w:val="000000"/>
        </w:rPr>
        <w:t>18. Компьютерные технологии интегрированных программных пакетов.</w:t>
      </w:r>
    </w:p>
    <w:p w:rsidR="00584D9B" w:rsidRPr="00584D9B" w:rsidRDefault="00584D9B" w:rsidP="00584D9B">
      <w:pPr>
        <w:spacing w:line="360" w:lineRule="auto"/>
        <w:ind w:firstLine="567"/>
        <w:jc w:val="both"/>
        <w:rPr>
          <w:color w:val="000000"/>
        </w:rPr>
      </w:pPr>
      <w:r w:rsidRPr="00584D9B">
        <w:rPr>
          <w:color w:val="000000"/>
        </w:rPr>
        <w:t>19. Интегрированные информационные технологии в управленческой деятельности.</w:t>
      </w:r>
    </w:p>
    <w:p w:rsidR="00584D9B" w:rsidRPr="00584D9B" w:rsidRDefault="00584D9B" w:rsidP="00584D9B">
      <w:pPr>
        <w:spacing w:line="360" w:lineRule="auto"/>
        <w:ind w:firstLine="567"/>
        <w:jc w:val="both"/>
        <w:rPr>
          <w:color w:val="000000"/>
        </w:rPr>
      </w:pPr>
      <w:r w:rsidRPr="00584D9B">
        <w:rPr>
          <w:color w:val="000000"/>
        </w:rPr>
        <w:t>20. Организация компьютерных информационных систем.</w:t>
      </w:r>
    </w:p>
    <w:p w:rsidR="00584D9B" w:rsidRPr="00584D9B" w:rsidRDefault="00584D9B" w:rsidP="00584D9B">
      <w:pPr>
        <w:spacing w:line="360" w:lineRule="auto"/>
        <w:ind w:firstLine="567"/>
        <w:jc w:val="both"/>
        <w:rPr>
          <w:color w:val="000000"/>
        </w:rPr>
      </w:pPr>
      <w:r w:rsidRPr="00584D9B">
        <w:rPr>
          <w:color w:val="000000"/>
        </w:rPr>
        <w:t>21. Компьютерные технологии интеллектуальной поддержки управленческих решений.</w:t>
      </w:r>
    </w:p>
    <w:p w:rsidR="00584D9B" w:rsidRPr="00C514B9" w:rsidRDefault="00584D9B" w:rsidP="00C514B9">
      <w:pPr>
        <w:spacing w:line="360" w:lineRule="auto"/>
        <w:ind w:firstLine="567"/>
        <w:jc w:val="both"/>
        <w:rPr>
          <w:color w:val="000000"/>
        </w:rPr>
      </w:pPr>
    </w:p>
    <w:p w:rsidR="003E37E6" w:rsidRPr="00DE35E2" w:rsidRDefault="003E37E6" w:rsidP="00C514B9">
      <w:pPr>
        <w:spacing w:line="312" w:lineRule="auto"/>
        <w:ind w:hanging="10"/>
        <w:jc w:val="both"/>
        <w:rPr>
          <w:rFonts w:eastAsia="Calibri"/>
          <w:bCs/>
          <w:sz w:val="26"/>
          <w:szCs w:val="26"/>
          <w:lang w:eastAsia="en-US"/>
        </w:rPr>
      </w:pPr>
    </w:p>
    <w:sectPr w:rsidR="003E37E6" w:rsidRPr="00DE35E2" w:rsidSect="00BB1907">
      <w:headerReference w:type="even" r:id="rId9"/>
      <w:headerReference w:type="default" r:id="rId10"/>
      <w:pgSz w:w="11906" w:h="16838"/>
      <w:pgMar w:top="993" w:right="850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8CA" w:rsidRDefault="006768CA">
      <w:r>
        <w:separator/>
      </w:r>
    </w:p>
  </w:endnote>
  <w:endnote w:type="continuationSeparator" w:id="0">
    <w:p w:rsidR="006768CA" w:rsidRDefault="00676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等线">
    <w:panose1 w:val="00000000000000000000"/>
    <w:charset w:val="8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8CA" w:rsidRDefault="006768CA">
      <w:r>
        <w:separator/>
      </w:r>
    </w:p>
  </w:footnote>
  <w:footnote w:type="continuationSeparator" w:id="0">
    <w:p w:rsidR="006768CA" w:rsidRDefault="006768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5E2" w:rsidRDefault="00DE35E2" w:rsidP="003A36B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E35E2" w:rsidRDefault="00DE35E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5E2" w:rsidRDefault="00DE35E2" w:rsidP="003A36B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0011E">
      <w:rPr>
        <w:rStyle w:val="ab"/>
        <w:noProof/>
      </w:rPr>
      <w:t>6</w:t>
    </w:r>
    <w:r>
      <w:rPr>
        <w:rStyle w:val="ab"/>
      </w:rPr>
      <w:fldChar w:fldCharType="end"/>
    </w:r>
  </w:p>
  <w:p w:rsidR="00DE35E2" w:rsidRDefault="00DE35E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2"/>
      <w:numFmt w:val="upperRoman"/>
      <w:lvlText w:val="%1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upperRoman"/>
      <w:lvlText w:val="%1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2"/>
    <w:lvl w:ilvl="0">
      <w:numFmt w:val="bullet"/>
      <w:lvlText w:val="-"/>
      <w:lvlJc w:val="left"/>
      <w:pPr>
        <w:tabs>
          <w:tab w:val="num" w:pos="1426"/>
        </w:tabs>
        <w:ind w:left="1426" w:hanging="360"/>
      </w:pPr>
      <w:rPr>
        <w:rFonts w:ascii="Times New Roman" w:hAnsi="Times New Roman"/>
      </w:rPr>
    </w:lvl>
  </w:abstractNum>
  <w:abstractNum w:abstractNumId="12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3">
    <w:nsid w:val="0000000E"/>
    <w:multiLevelType w:val="multilevel"/>
    <w:tmpl w:val="A34E8CFE"/>
    <w:name w:val="WW8Num14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6">
    <w:nsid w:val="00000011"/>
    <w:multiLevelType w:val="singleLevel"/>
    <w:tmpl w:val="00000011"/>
    <w:name w:val="WW8Num17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7">
    <w:nsid w:val="00000012"/>
    <w:multiLevelType w:val="multilevel"/>
    <w:tmpl w:val="00000012"/>
    <w:name w:val="WW8Num1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>
    <w:nsid w:val="00000013"/>
    <w:multiLevelType w:val="singleLevel"/>
    <w:tmpl w:val="00000013"/>
    <w:name w:val="WW8Num19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9">
    <w:nsid w:val="00000014"/>
    <w:multiLevelType w:val="singleLevel"/>
    <w:tmpl w:val="00000014"/>
    <w:name w:val="WW8Num2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20">
    <w:nsid w:val="00000015"/>
    <w:multiLevelType w:val="singleLevel"/>
    <w:tmpl w:val="00000015"/>
    <w:name w:val="WW8Num2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1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>
    <w:nsid w:val="00000017"/>
    <w:multiLevelType w:val="singleLevel"/>
    <w:tmpl w:val="00000017"/>
    <w:name w:val="WW8Num23"/>
    <w:lvl w:ilvl="0">
      <w:numFmt w:val="bullet"/>
      <w:lvlText w:val="-"/>
      <w:lvlJc w:val="left"/>
      <w:pPr>
        <w:tabs>
          <w:tab w:val="num" w:pos="1426"/>
        </w:tabs>
        <w:ind w:left="1426" w:hanging="360"/>
      </w:pPr>
      <w:rPr>
        <w:rFonts w:ascii="Times New Roman" w:hAnsi="Times New Roman" w:cs="Times New Roman"/>
      </w:rPr>
    </w:lvl>
  </w:abstractNum>
  <w:abstractNum w:abstractNumId="23">
    <w:nsid w:val="14B04B77"/>
    <w:multiLevelType w:val="hybridMultilevel"/>
    <w:tmpl w:val="C9927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7C30B29"/>
    <w:multiLevelType w:val="multilevel"/>
    <w:tmpl w:val="B6C2CD0A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>
    <w:nsid w:val="5FCB4CD1"/>
    <w:multiLevelType w:val="hybridMultilevel"/>
    <w:tmpl w:val="42A04FEA"/>
    <w:lvl w:ilvl="0" w:tplc="38929F92">
      <w:start w:val="1"/>
      <w:numFmt w:val="bullet"/>
      <w:lvlText w:val="-"/>
      <w:lvlJc w:val="left"/>
      <w:pPr>
        <w:ind w:left="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250D3AE">
      <w:start w:val="1"/>
      <w:numFmt w:val="bullet"/>
      <w:lvlText w:val="o"/>
      <w:lvlJc w:val="left"/>
      <w:pPr>
        <w:ind w:left="1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9006AB8">
      <w:start w:val="1"/>
      <w:numFmt w:val="bullet"/>
      <w:lvlText w:val="▪"/>
      <w:lvlJc w:val="left"/>
      <w:pPr>
        <w:ind w:left="2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AFCC760">
      <w:start w:val="1"/>
      <w:numFmt w:val="bullet"/>
      <w:lvlText w:val="•"/>
      <w:lvlJc w:val="left"/>
      <w:pPr>
        <w:ind w:left="2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EEA8BC4">
      <w:start w:val="1"/>
      <w:numFmt w:val="bullet"/>
      <w:lvlText w:val="o"/>
      <w:lvlJc w:val="left"/>
      <w:pPr>
        <w:ind w:left="3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08A9D92">
      <w:start w:val="1"/>
      <w:numFmt w:val="bullet"/>
      <w:lvlText w:val="▪"/>
      <w:lvlJc w:val="left"/>
      <w:pPr>
        <w:ind w:left="4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3F2C7EC">
      <w:start w:val="1"/>
      <w:numFmt w:val="bullet"/>
      <w:lvlText w:val="•"/>
      <w:lvlJc w:val="left"/>
      <w:pPr>
        <w:ind w:left="4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B20DE14">
      <w:start w:val="1"/>
      <w:numFmt w:val="bullet"/>
      <w:lvlText w:val="o"/>
      <w:lvlJc w:val="left"/>
      <w:pPr>
        <w:ind w:left="5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86B154">
      <w:start w:val="1"/>
      <w:numFmt w:val="bullet"/>
      <w:lvlText w:val="▪"/>
      <w:lvlJc w:val="left"/>
      <w:pPr>
        <w:ind w:left="6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7"/>
  </w:num>
  <w:num w:numId="3">
    <w:abstractNumId w:val="12"/>
  </w:num>
  <w:num w:numId="4">
    <w:abstractNumId w:val="14"/>
  </w:num>
  <w:num w:numId="5">
    <w:abstractNumId w:val="15"/>
  </w:num>
  <w:num w:numId="6">
    <w:abstractNumId w:val="18"/>
  </w:num>
  <w:num w:numId="7">
    <w:abstractNumId w:val="23"/>
  </w:num>
  <w:num w:numId="8">
    <w:abstractNumId w:val="2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D5D"/>
    <w:rsid w:val="000E5E34"/>
    <w:rsid w:val="000F308D"/>
    <w:rsid w:val="00145BB5"/>
    <w:rsid w:val="00153544"/>
    <w:rsid w:val="001B4B11"/>
    <w:rsid w:val="001F7C27"/>
    <w:rsid w:val="002363B2"/>
    <w:rsid w:val="00250BF0"/>
    <w:rsid w:val="002D04FC"/>
    <w:rsid w:val="00301C0A"/>
    <w:rsid w:val="00323A1A"/>
    <w:rsid w:val="003936E5"/>
    <w:rsid w:val="003A36B1"/>
    <w:rsid w:val="003C1D32"/>
    <w:rsid w:val="003E37E6"/>
    <w:rsid w:val="00442668"/>
    <w:rsid w:val="0046234B"/>
    <w:rsid w:val="004A506A"/>
    <w:rsid w:val="00500517"/>
    <w:rsid w:val="0050662F"/>
    <w:rsid w:val="00584D9B"/>
    <w:rsid w:val="005B0655"/>
    <w:rsid w:val="0060011E"/>
    <w:rsid w:val="006554B6"/>
    <w:rsid w:val="006768CA"/>
    <w:rsid w:val="006A3FCA"/>
    <w:rsid w:val="007375B9"/>
    <w:rsid w:val="008036D5"/>
    <w:rsid w:val="00840871"/>
    <w:rsid w:val="008F1584"/>
    <w:rsid w:val="008F6D59"/>
    <w:rsid w:val="009676F1"/>
    <w:rsid w:val="00975570"/>
    <w:rsid w:val="009820E0"/>
    <w:rsid w:val="009A380A"/>
    <w:rsid w:val="009A6053"/>
    <w:rsid w:val="009A75F2"/>
    <w:rsid w:val="009D6471"/>
    <w:rsid w:val="00A338C2"/>
    <w:rsid w:val="00A905B7"/>
    <w:rsid w:val="00AE100E"/>
    <w:rsid w:val="00B05EA2"/>
    <w:rsid w:val="00B345EF"/>
    <w:rsid w:val="00BB1907"/>
    <w:rsid w:val="00BF3BD6"/>
    <w:rsid w:val="00C36EDF"/>
    <w:rsid w:val="00C514B9"/>
    <w:rsid w:val="00CB6E65"/>
    <w:rsid w:val="00D3433B"/>
    <w:rsid w:val="00D55C19"/>
    <w:rsid w:val="00D60D5D"/>
    <w:rsid w:val="00DA3BB5"/>
    <w:rsid w:val="00DE35E2"/>
    <w:rsid w:val="00E1285E"/>
    <w:rsid w:val="00E33847"/>
    <w:rsid w:val="00E839FA"/>
    <w:rsid w:val="00F85F6F"/>
    <w:rsid w:val="00FD6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Normal Table" w:semiHidden="0" w:unhideWhenUsed="0"/>
    <w:lsdException w:name="No List" w:uiPriority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5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8F1584"/>
    <w:pPr>
      <w:keepNext/>
      <w:tabs>
        <w:tab w:val="left" w:pos="1286"/>
      </w:tabs>
      <w:jc w:val="center"/>
      <w:outlineLvl w:val="0"/>
    </w:pPr>
    <w:rPr>
      <w:sz w:val="40"/>
    </w:rPr>
  </w:style>
  <w:style w:type="paragraph" w:styleId="2">
    <w:name w:val="heading 2"/>
    <w:basedOn w:val="a"/>
    <w:next w:val="a"/>
    <w:link w:val="20"/>
    <w:uiPriority w:val="9"/>
    <w:qFormat/>
    <w:rsid w:val="008F1584"/>
    <w:pPr>
      <w:keepNext/>
      <w:tabs>
        <w:tab w:val="left" w:pos="1286"/>
      </w:tabs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8F1584"/>
    <w:pPr>
      <w:keepNext/>
      <w:tabs>
        <w:tab w:val="left" w:pos="1286"/>
      </w:tabs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rsid w:val="008F1584"/>
    <w:pPr>
      <w:keepNext/>
      <w:spacing w:line="360" w:lineRule="auto"/>
      <w:ind w:firstLine="709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8F1584"/>
    <w:pPr>
      <w:keepNext/>
      <w:ind w:firstLine="720"/>
      <w:jc w:val="both"/>
      <w:outlineLvl w:val="4"/>
    </w:pPr>
    <w:rPr>
      <w:i/>
      <w:iCs/>
      <w:sz w:val="28"/>
    </w:rPr>
  </w:style>
  <w:style w:type="paragraph" w:styleId="6">
    <w:name w:val="heading 6"/>
    <w:basedOn w:val="a"/>
    <w:next w:val="a"/>
    <w:link w:val="60"/>
    <w:qFormat/>
    <w:rsid w:val="008F1584"/>
    <w:pPr>
      <w:keepNext/>
      <w:ind w:left="7380" w:hanging="540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8F1584"/>
    <w:pPr>
      <w:keepNext/>
      <w:ind w:left="540" w:hanging="540"/>
      <w:jc w:val="center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8F1584"/>
    <w:pPr>
      <w:keepNext/>
      <w:ind w:left="4500"/>
      <w:jc w:val="both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8F1584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8F1584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F158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F158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8F1584"/>
    <w:pPr>
      <w:tabs>
        <w:tab w:val="left" w:pos="1286"/>
      </w:tabs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8F1584"/>
    <w:pPr>
      <w:tabs>
        <w:tab w:val="left" w:pos="1260"/>
      </w:tabs>
    </w:pPr>
    <w:rPr>
      <w:sz w:val="28"/>
    </w:rPr>
  </w:style>
  <w:style w:type="character" w:customStyle="1" w:styleId="22">
    <w:name w:val="Основной текст 2 Знак"/>
    <w:basedOn w:val="a0"/>
    <w:link w:val="21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Document Map"/>
    <w:basedOn w:val="a"/>
    <w:link w:val="a6"/>
    <w:semiHidden/>
    <w:rsid w:val="008F1584"/>
    <w:pPr>
      <w:shd w:val="clear" w:color="auto" w:fill="000080"/>
    </w:pPr>
    <w:rPr>
      <w:rFonts w:ascii="Tahoma" w:hAnsi="Tahoma" w:cs="Tahoma"/>
    </w:rPr>
  </w:style>
  <w:style w:type="character" w:customStyle="1" w:styleId="a6">
    <w:name w:val="Схема документа Знак"/>
    <w:basedOn w:val="a0"/>
    <w:link w:val="a5"/>
    <w:semiHidden/>
    <w:rsid w:val="008F1584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7">
    <w:name w:val="Body Text Indent"/>
    <w:basedOn w:val="a"/>
    <w:link w:val="a8"/>
    <w:rsid w:val="008F1584"/>
    <w:pPr>
      <w:spacing w:line="360" w:lineRule="auto"/>
      <w:ind w:left="360"/>
    </w:pPr>
    <w:rPr>
      <w:i/>
      <w:iCs/>
      <w:sz w:val="28"/>
    </w:rPr>
  </w:style>
  <w:style w:type="character" w:customStyle="1" w:styleId="a8">
    <w:name w:val="Основной текст с отступом Знак"/>
    <w:basedOn w:val="a0"/>
    <w:link w:val="a7"/>
    <w:rsid w:val="008F158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FR1">
    <w:name w:val="FR1"/>
    <w:rsid w:val="008F1584"/>
    <w:pPr>
      <w:autoSpaceDE w:val="0"/>
      <w:autoSpaceDN w:val="0"/>
      <w:adjustRightInd w:val="0"/>
      <w:spacing w:after="0" w:line="240" w:lineRule="auto"/>
      <w:ind w:left="19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8F1584"/>
    <w:pPr>
      <w:spacing w:line="360" w:lineRule="auto"/>
      <w:ind w:firstLine="72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8F1584"/>
    <w:pPr>
      <w:ind w:left="720" w:hanging="180"/>
      <w:jc w:val="both"/>
    </w:pPr>
    <w:rPr>
      <w:i/>
      <w:iCs/>
      <w:sz w:val="28"/>
      <w:szCs w:val="16"/>
    </w:rPr>
  </w:style>
  <w:style w:type="character" w:customStyle="1" w:styleId="32">
    <w:name w:val="Основной текст с отступом 3 Знак"/>
    <w:basedOn w:val="a0"/>
    <w:link w:val="31"/>
    <w:rsid w:val="008F1584"/>
    <w:rPr>
      <w:rFonts w:ascii="Times New Roman" w:eastAsia="Times New Roman" w:hAnsi="Times New Roman" w:cs="Times New Roman"/>
      <w:i/>
      <w:iCs/>
      <w:sz w:val="28"/>
      <w:szCs w:val="16"/>
      <w:lang w:eastAsia="ru-RU"/>
    </w:rPr>
  </w:style>
  <w:style w:type="paragraph" w:styleId="a9">
    <w:name w:val="header"/>
    <w:basedOn w:val="a"/>
    <w:link w:val="aa"/>
    <w:rsid w:val="008F15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8F15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8F1584"/>
  </w:style>
  <w:style w:type="paragraph" w:customStyle="1" w:styleId="ConsNormal">
    <w:name w:val="ConsNormal"/>
    <w:rsid w:val="008F1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8F15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8F15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3">
    <w:name w:val="FR3"/>
    <w:rsid w:val="008F1584"/>
    <w:pPr>
      <w:widowControl w:val="0"/>
      <w:spacing w:after="0"/>
      <w:ind w:left="200"/>
      <w:jc w:val="right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ad">
    <w:basedOn w:val="a"/>
    <w:next w:val="ae"/>
    <w:qFormat/>
    <w:rsid w:val="008F1584"/>
    <w:pPr>
      <w:jc w:val="center"/>
    </w:pPr>
    <w:rPr>
      <w:i/>
      <w:iCs/>
      <w:sz w:val="20"/>
      <w:szCs w:val="20"/>
    </w:rPr>
  </w:style>
  <w:style w:type="paragraph" w:styleId="af">
    <w:name w:val="footer"/>
    <w:basedOn w:val="a"/>
    <w:link w:val="af0"/>
    <w:rsid w:val="008F158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8F15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8F158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F158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1">
    <w:name w:val="Знак"/>
    <w:basedOn w:val="a"/>
    <w:rsid w:val="008F158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заголовок 1"/>
    <w:basedOn w:val="a"/>
    <w:next w:val="a"/>
    <w:rsid w:val="008F1584"/>
    <w:pPr>
      <w:keepNext/>
      <w:numPr>
        <w:ilvl w:val="1"/>
        <w:numId w:val="1"/>
      </w:numPr>
      <w:autoSpaceDE w:val="0"/>
      <w:autoSpaceDN w:val="0"/>
      <w:spacing w:before="120" w:after="120"/>
      <w:jc w:val="center"/>
    </w:pPr>
    <w:rPr>
      <w:b/>
      <w:bCs/>
      <w:kern w:val="28"/>
      <w:sz w:val="28"/>
      <w:szCs w:val="28"/>
    </w:rPr>
  </w:style>
  <w:style w:type="paragraph" w:customStyle="1" w:styleId="25">
    <w:name w:val="заголовок 2"/>
    <w:basedOn w:val="a"/>
    <w:next w:val="a"/>
    <w:rsid w:val="008F1584"/>
    <w:pPr>
      <w:keepNext/>
      <w:autoSpaceDE w:val="0"/>
      <w:autoSpaceDN w:val="0"/>
      <w:spacing w:before="240" w:after="60"/>
    </w:pPr>
    <w:rPr>
      <w:rFonts w:ascii="Arial" w:hAnsi="Arial" w:cs="Arial"/>
      <w:b/>
      <w:bCs/>
      <w:i/>
      <w:iCs/>
    </w:rPr>
  </w:style>
  <w:style w:type="paragraph" w:customStyle="1" w:styleId="Style2">
    <w:name w:val="Style2"/>
    <w:basedOn w:val="a"/>
    <w:rsid w:val="008F1584"/>
    <w:pPr>
      <w:widowControl w:val="0"/>
      <w:autoSpaceDE w:val="0"/>
      <w:autoSpaceDN w:val="0"/>
      <w:adjustRightInd w:val="0"/>
      <w:spacing w:line="370" w:lineRule="exact"/>
      <w:ind w:firstLine="706"/>
      <w:jc w:val="both"/>
    </w:pPr>
  </w:style>
  <w:style w:type="paragraph" w:customStyle="1" w:styleId="Style3">
    <w:name w:val="Style3"/>
    <w:basedOn w:val="a"/>
    <w:rsid w:val="008F1584"/>
    <w:pPr>
      <w:widowControl w:val="0"/>
      <w:autoSpaceDE w:val="0"/>
      <w:autoSpaceDN w:val="0"/>
      <w:adjustRightInd w:val="0"/>
      <w:spacing w:line="389" w:lineRule="exact"/>
    </w:pPr>
  </w:style>
  <w:style w:type="paragraph" w:customStyle="1" w:styleId="Style5">
    <w:name w:val="Style5"/>
    <w:basedOn w:val="a"/>
    <w:rsid w:val="008F1584"/>
    <w:pPr>
      <w:widowControl w:val="0"/>
      <w:autoSpaceDE w:val="0"/>
      <w:autoSpaceDN w:val="0"/>
      <w:adjustRightInd w:val="0"/>
      <w:spacing w:line="389" w:lineRule="exact"/>
      <w:ind w:firstLine="706"/>
    </w:pPr>
  </w:style>
  <w:style w:type="paragraph" w:customStyle="1" w:styleId="Style7">
    <w:name w:val="Style7"/>
    <w:basedOn w:val="a"/>
    <w:rsid w:val="008F1584"/>
    <w:pPr>
      <w:widowControl w:val="0"/>
      <w:autoSpaceDE w:val="0"/>
      <w:autoSpaceDN w:val="0"/>
      <w:adjustRightInd w:val="0"/>
      <w:spacing w:line="394" w:lineRule="exact"/>
    </w:pPr>
  </w:style>
  <w:style w:type="character" w:customStyle="1" w:styleId="FontStyle12">
    <w:name w:val="Font Style12"/>
    <w:rsid w:val="008F1584"/>
    <w:rPr>
      <w:rFonts w:ascii="Times New Roman" w:hAnsi="Times New Roman" w:cs="Times New Roman"/>
      <w:sz w:val="30"/>
      <w:szCs w:val="30"/>
    </w:rPr>
  </w:style>
  <w:style w:type="paragraph" w:customStyle="1" w:styleId="Style1">
    <w:name w:val="Style1"/>
    <w:basedOn w:val="a"/>
    <w:rsid w:val="008F1584"/>
    <w:pPr>
      <w:widowControl w:val="0"/>
      <w:autoSpaceDE w:val="0"/>
      <w:autoSpaceDN w:val="0"/>
      <w:adjustRightInd w:val="0"/>
      <w:spacing w:line="370" w:lineRule="exact"/>
      <w:ind w:firstLine="706"/>
      <w:jc w:val="both"/>
    </w:pPr>
  </w:style>
  <w:style w:type="paragraph" w:customStyle="1" w:styleId="Style4">
    <w:name w:val="Style4"/>
    <w:basedOn w:val="a"/>
    <w:rsid w:val="008F1584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8F1584"/>
    <w:pPr>
      <w:widowControl w:val="0"/>
      <w:autoSpaceDE w:val="0"/>
      <w:autoSpaceDN w:val="0"/>
      <w:adjustRightInd w:val="0"/>
      <w:spacing w:line="312" w:lineRule="exact"/>
    </w:pPr>
  </w:style>
  <w:style w:type="character" w:customStyle="1" w:styleId="FontStyle11">
    <w:name w:val="Font Style11"/>
    <w:rsid w:val="008F1584"/>
    <w:rPr>
      <w:rFonts w:ascii="Times New Roman" w:hAnsi="Times New Roman" w:cs="Times New Roman"/>
      <w:sz w:val="30"/>
      <w:szCs w:val="30"/>
    </w:rPr>
  </w:style>
  <w:style w:type="character" w:customStyle="1" w:styleId="FontStyle13">
    <w:name w:val="Font Style13"/>
    <w:rsid w:val="008F1584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8F1584"/>
    <w:pPr>
      <w:widowControl w:val="0"/>
      <w:autoSpaceDE w:val="0"/>
      <w:autoSpaceDN w:val="0"/>
      <w:adjustRightInd w:val="0"/>
      <w:spacing w:line="269" w:lineRule="exact"/>
      <w:jc w:val="center"/>
    </w:pPr>
  </w:style>
  <w:style w:type="character" w:customStyle="1" w:styleId="FontStyle15">
    <w:name w:val="Font Style15"/>
    <w:rsid w:val="008F1584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0">
    <w:name w:val="Style10"/>
    <w:basedOn w:val="a"/>
    <w:rsid w:val="008F1584"/>
    <w:pPr>
      <w:widowControl w:val="0"/>
      <w:autoSpaceDE w:val="0"/>
      <w:autoSpaceDN w:val="0"/>
      <w:adjustRightInd w:val="0"/>
      <w:spacing w:line="437" w:lineRule="exact"/>
      <w:jc w:val="both"/>
    </w:pPr>
  </w:style>
  <w:style w:type="paragraph" w:customStyle="1" w:styleId="Style9">
    <w:name w:val="Style9"/>
    <w:basedOn w:val="a"/>
    <w:rsid w:val="008F1584"/>
    <w:pPr>
      <w:widowControl w:val="0"/>
      <w:autoSpaceDE w:val="0"/>
      <w:autoSpaceDN w:val="0"/>
      <w:adjustRightInd w:val="0"/>
      <w:spacing w:line="360" w:lineRule="exact"/>
      <w:ind w:firstLine="427"/>
    </w:pPr>
  </w:style>
  <w:style w:type="character" w:customStyle="1" w:styleId="FontStyle14">
    <w:name w:val="Font Style14"/>
    <w:rsid w:val="008F1584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sid w:val="008F1584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8F1584"/>
    <w:pPr>
      <w:widowControl w:val="0"/>
      <w:autoSpaceDE w:val="0"/>
      <w:autoSpaceDN w:val="0"/>
      <w:adjustRightInd w:val="0"/>
      <w:spacing w:line="437" w:lineRule="exact"/>
      <w:jc w:val="both"/>
    </w:pPr>
  </w:style>
  <w:style w:type="paragraph" w:customStyle="1" w:styleId="Style17">
    <w:name w:val="Style17"/>
    <w:basedOn w:val="a"/>
    <w:rsid w:val="008F1584"/>
    <w:pPr>
      <w:widowControl w:val="0"/>
      <w:autoSpaceDE w:val="0"/>
      <w:autoSpaceDN w:val="0"/>
      <w:adjustRightInd w:val="0"/>
      <w:spacing w:line="355" w:lineRule="exact"/>
      <w:ind w:firstLine="528"/>
    </w:pPr>
  </w:style>
  <w:style w:type="character" w:customStyle="1" w:styleId="FontStyle35">
    <w:name w:val="Font Style35"/>
    <w:rsid w:val="008F1584"/>
    <w:rPr>
      <w:rFonts w:ascii="Times New Roman" w:hAnsi="Times New Roman" w:cs="Times New Roman"/>
      <w:sz w:val="30"/>
      <w:szCs w:val="30"/>
    </w:rPr>
  </w:style>
  <w:style w:type="paragraph" w:customStyle="1" w:styleId="Style11">
    <w:name w:val="Style11"/>
    <w:basedOn w:val="a"/>
    <w:rsid w:val="008F1584"/>
    <w:pPr>
      <w:widowControl w:val="0"/>
      <w:autoSpaceDE w:val="0"/>
      <w:autoSpaceDN w:val="0"/>
      <w:adjustRightInd w:val="0"/>
      <w:spacing w:line="312" w:lineRule="exact"/>
      <w:jc w:val="center"/>
    </w:pPr>
  </w:style>
  <w:style w:type="paragraph" w:customStyle="1" w:styleId="Style19">
    <w:name w:val="Style19"/>
    <w:basedOn w:val="a"/>
    <w:rsid w:val="008F1584"/>
    <w:pPr>
      <w:widowControl w:val="0"/>
      <w:autoSpaceDE w:val="0"/>
      <w:autoSpaceDN w:val="0"/>
      <w:adjustRightInd w:val="0"/>
    </w:pPr>
  </w:style>
  <w:style w:type="character" w:customStyle="1" w:styleId="FontStyle37">
    <w:name w:val="Font Style37"/>
    <w:rsid w:val="008F1584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rsid w:val="008F1584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8">
    <w:name w:val="Style18"/>
    <w:basedOn w:val="a"/>
    <w:rsid w:val="008F1584"/>
    <w:pPr>
      <w:widowControl w:val="0"/>
      <w:autoSpaceDE w:val="0"/>
      <w:autoSpaceDN w:val="0"/>
      <w:adjustRightInd w:val="0"/>
    </w:pPr>
  </w:style>
  <w:style w:type="character" w:customStyle="1" w:styleId="FontStyle41">
    <w:name w:val="Font Style41"/>
    <w:rsid w:val="008F1584"/>
    <w:rPr>
      <w:rFonts w:ascii="Times New Roman" w:hAnsi="Times New Roman" w:cs="Times New Roman"/>
      <w:sz w:val="26"/>
      <w:szCs w:val="26"/>
    </w:rPr>
  </w:style>
  <w:style w:type="paragraph" w:customStyle="1" w:styleId="Style21">
    <w:name w:val="Style21"/>
    <w:basedOn w:val="a"/>
    <w:rsid w:val="008F1584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22">
    <w:name w:val="Style22"/>
    <w:basedOn w:val="a"/>
    <w:rsid w:val="008F1584"/>
    <w:pPr>
      <w:widowControl w:val="0"/>
      <w:autoSpaceDE w:val="0"/>
      <w:autoSpaceDN w:val="0"/>
      <w:adjustRightInd w:val="0"/>
      <w:spacing w:line="307" w:lineRule="exact"/>
      <w:ind w:firstLine="557"/>
      <w:jc w:val="both"/>
    </w:pPr>
  </w:style>
  <w:style w:type="paragraph" w:customStyle="1" w:styleId="Style23">
    <w:name w:val="Style23"/>
    <w:basedOn w:val="a"/>
    <w:rsid w:val="008F1584"/>
    <w:pPr>
      <w:widowControl w:val="0"/>
      <w:autoSpaceDE w:val="0"/>
      <w:autoSpaceDN w:val="0"/>
      <w:adjustRightInd w:val="0"/>
    </w:pPr>
  </w:style>
  <w:style w:type="paragraph" w:customStyle="1" w:styleId="Style24">
    <w:name w:val="Style24"/>
    <w:basedOn w:val="a"/>
    <w:rsid w:val="008F1584"/>
    <w:pPr>
      <w:widowControl w:val="0"/>
      <w:autoSpaceDE w:val="0"/>
      <w:autoSpaceDN w:val="0"/>
      <w:adjustRightInd w:val="0"/>
    </w:pPr>
  </w:style>
  <w:style w:type="paragraph" w:customStyle="1" w:styleId="Style25">
    <w:name w:val="Style25"/>
    <w:basedOn w:val="a"/>
    <w:rsid w:val="008F1584"/>
    <w:pPr>
      <w:widowControl w:val="0"/>
      <w:autoSpaceDE w:val="0"/>
      <w:autoSpaceDN w:val="0"/>
      <w:adjustRightInd w:val="0"/>
      <w:spacing w:line="312" w:lineRule="exact"/>
      <w:ind w:firstLine="542"/>
    </w:pPr>
  </w:style>
  <w:style w:type="paragraph" w:customStyle="1" w:styleId="Style26">
    <w:name w:val="Style26"/>
    <w:basedOn w:val="a"/>
    <w:rsid w:val="008F1584"/>
    <w:pPr>
      <w:widowControl w:val="0"/>
      <w:autoSpaceDE w:val="0"/>
      <w:autoSpaceDN w:val="0"/>
      <w:adjustRightInd w:val="0"/>
      <w:spacing w:line="302" w:lineRule="exact"/>
      <w:ind w:firstLine="542"/>
      <w:jc w:val="both"/>
    </w:pPr>
  </w:style>
  <w:style w:type="paragraph" w:customStyle="1" w:styleId="Style27">
    <w:name w:val="Style27"/>
    <w:basedOn w:val="a"/>
    <w:rsid w:val="008F1584"/>
    <w:pPr>
      <w:widowControl w:val="0"/>
      <w:autoSpaceDE w:val="0"/>
      <w:autoSpaceDN w:val="0"/>
      <w:adjustRightInd w:val="0"/>
      <w:spacing w:line="312" w:lineRule="exact"/>
      <w:ind w:firstLine="710"/>
    </w:pPr>
  </w:style>
  <w:style w:type="paragraph" w:customStyle="1" w:styleId="Style28">
    <w:name w:val="Style28"/>
    <w:basedOn w:val="a"/>
    <w:rsid w:val="008F1584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Style29">
    <w:name w:val="Style29"/>
    <w:basedOn w:val="a"/>
    <w:rsid w:val="008F1584"/>
    <w:pPr>
      <w:widowControl w:val="0"/>
      <w:autoSpaceDE w:val="0"/>
      <w:autoSpaceDN w:val="0"/>
      <w:adjustRightInd w:val="0"/>
      <w:spacing w:line="312" w:lineRule="exact"/>
    </w:pPr>
  </w:style>
  <w:style w:type="paragraph" w:customStyle="1" w:styleId="Style30">
    <w:name w:val="Style30"/>
    <w:basedOn w:val="a"/>
    <w:rsid w:val="008F1584"/>
    <w:pPr>
      <w:widowControl w:val="0"/>
      <w:autoSpaceDE w:val="0"/>
      <w:autoSpaceDN w:val="0"/>
      <w:adjustRightInd w:val="0"/>
      <w:spacing w:line="317" w:lineRule="exact"/>
      <w:ind w:firstLine="542"/>
      <w:jc w:val="both"/>
    </w:pPr>
  </w:style>
  <w:style w:type="paragraph" w:customStyle="1" w:styleId="Style31">
    <w:name w:val="Style31"/>
    <w:basedOn w:val="a"/>
    <w:rsid w:val="008F1584"/>
    <w:pPr>
      <w:widowControl w:val="0"/>
      <w:autoSpaceDE w:val="0"/>
      <w:autoSpaceDN w:val="0"/>
      <w:adjustRightInd w:val="0"/>
      <w:spacing w:line="317" w:lineRule="exact"/>
      <w:ind w:firstLine="1080"/>
    </w:pPr>
  </w:style>
  <w:style w:type="character" w:customStyle="1" w:styleId="FontStyle34">
    <w:name w:val="Font Style34"/>
    <w:rsid w:val="008F158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6">
    <w:name w:val="Font Style36"/>
    <w:rsid w:val="008F1584"/>
    <w:rPr>
      <w:rFonts w:ascii="Franklin Gothic Medium" w:hAnsi="Franklin Gothic Medium" w:cs="Franklin Gothic Medium"/>
      <w:sz w:val="24"/>
      <w:szCs w:val="24"/>
    </w:rPr>
  </w:style>
  <w:style w:type="character" w:customStyle="1" w:styleId="FontStyle45">
    <w:name w:val="Font Style45"/>
    <w:rsid w:val="008F1584"/>
    <w:rPr>
      <w:rFonts w:ascii="Times New Roman" w:hAnsi="Times New Roman" w:cs="Times New Roman"/>
      <w:i/>
      <w:iCs/>
      <w:sz w:val="26"/>
      <w:szCs w:val="26"/>
    </w:rPr>
  </w:style>
  <w:style w:type="character" w:customStyle="1" w:styleId="apple-converted-space">
    <w:name w:val="apple-converted-space"/>
    <w:rsid w:val="008F1584"/>
  </w:style>
  <w:style w:type="paragraph" w:styleId="ae">
    <w:name w:val="Title"/>
    <w:basedOn w:val="a"/>
    <w:next w:val="a"/>
    <w:link w:val="af2"/>
    <w:qFormat/>
    <w:rsid w:val="008F158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2">
    <w:name w:val="Название Знак"/>
    <w:basedOn w:val="a0"/>
    <w:link w:val="ae"/>
    <w:uiPriority w:val="10"/>
    <w:rsid w:val="008F158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8F6D59"/>
  </w:style>
  <w:style w:type="paragraph" w:styleId="af3">
    <w:name w:val="List Paragraph"/>
    <w:basedOn w:val="a"/>
    <w:uiPriority w:val="99"/>
    <w:qFormat/>
    <w:rsid w:val="008F6D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Абзац списка1"/>
    <w:basedOn w:val="a"/>
    <w:rsid w:val="008F6D5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8F6D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4">
    <w:name w:val="Normal (Web)"/>
    <w:basedOn w:val="a"/>
    <w:unhideWhenUsed/>
    <w:rsid w:val="008F6D59"/>
    <w:pPr>
      <w:spacing w:before="100" w:beforeAutospacing="1" w:after="100" w:afterAutospacing="1"/>
    </w:pPr>
  </w:style>
  <w:style w:type="table" w:customStyle="1" w:styleId="14">
    <w:name w:val="Сетка таблицы1"/>
    <w:basedOn w:val="a1"/>
    <w:next w:val="ac"/>
    <w:uiPriority w:val="39"/>
    <w:rsid w:val="003A36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1"/>
    <w:next w:val="ac"/>
    <w:uiPriority w:val="39"/>
    <w:rsid w:val="00250B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">
    <w:name w:val="Нет списка2"/>
    <w:next w:val="a2"/>
    <w:uiPriority w:val="99"/>
    <w:semiHidden/>
    <w:unhideWhenUsed/>
    <w:rsid w:val="001B4B11"/>
  </w:style>
  <w:style w:type="character" w:customStyle="1" w:styleId="WW8Num1z0">
    <w:name w:val="WW8Num1z0"/>
    <w:rsid w:val="001B4B11"/>
    <w:rPr>
      <w:rFonts w:ascii="Wingdings" w:hAnsi="Wingdings"/>
    </w:rPr>
  </w:style>
  <w:style w:type="character" w:customStyle="1" w:styleId="WW8Num2z0">
    <w:name w:val="WW8Num2z0"/>
    <w:rsid w:val="001B4B11"/>
    <w:rPr>
      <w:rFonts w:ascii="Wingdings" w:hAnsi="Wingdings"/>
    </w:rPr>
  </w:style>
  <w:style w:type="character" w:customStyle="1" w:styleId="WW8Num3z0">
    <w:name w:val="WW8Num3z0"/>
    <w:rsid w:val="001B4B11"/>
    <w:rPr>
      <w:rFonts w:ascii="Symbol" w:hAnsi="Symbol"/>
    </w:rPr>
  </w:style>
  <w:style w:type="character" w:customStyle="1" w:styleId="WW8Num4z0">
    <w:name w:val="WW8Num4z0"/>
    <w:rsid w:val="001B4B11"/>
    <w:rPr>
      <w:rFonts w:ascii="Times New Roman" w:hAnsi="Times New Roman" w:cs="Times New Roman"/>
    </w:rPr>
  </w:style>
  <w:style w:type="character" w:customStyle="1" w:styleId="WW8Num5z0">
    <w:name w:val="WW8Num5z0"/>
    <w:rsid w:val="001B4B11"/>
    <w:rPr>
      <w:rFonts w:ascii="Symbol" w:hAnsi="Symbol"/>
    </w:rPr>
  </w:style>
  <w:style w:type="character" w:customStyle="1" w:styleId="WW8Num6z0">
    <w:name w:val="WW8Num6z0"/>
    <w:rsid w:val="001B4B11"/>
    <w:rPr>
      <w:rFonts w:ascii="Symbol" w:hAnsi="Symbol"/>
    </w:rPr>
  </w:style>
  <w:style w:type="character" w:customStyle="1" w:styleId="WW8Num7z0">
    <w:name w:val="WW8Num7z0"/>
    <w:rsid w:val="001B4B11"/>
    <w:rPr>
      <w:rFonts w:ascii="Times New Roman" w:hAnsi="Times New Roman" w:cs="Times New Roman"/>
    </w:rPr>
  </w:style>
  <w:style w:type="character" w:customStyle="1" w:styleId="WW8Num8z0">
    <w:name w:val="WW8Num8z0"/>
    <w:rsid w:val="001B4B11"/>
    <w:rPr>
      <w:rFonts w:ascii="Times New Roman" w:hAnsi="Times New Roman" w:cs="Times New Roman"/>
    </w:rPr>
  </w:style>
  <w:style w:type="character" w:customStyle="1" w:styleId="WW8Num9z0">
    <w:name w:val="WW8Num9z0"/>
    <w:rsid w:val="001B4B11"/>
    <w:rPr>
      <w:rFonts w:ascii="Symbol" w:hAnsi="Symbol"/>
    </w:rPr>
  </w:style>
  <w:style w:type="character" w:customStyle="1" w:styleId="WW8Num10z0">
    <w:name w:val="WW8Num10z0"/>
    <w:rsid w:val="001B4B11"/>
    <w:rPr>
      <w:rFonts w:ascii="Wingdings" w:hAnsi="Wingdings"/>
    </w:rPr>
  </w:style>
  <w:style w:type="character" w:customStyle="1" w:styleId="WW8Num11z0">
    <w:name w:val="WW8Num11z0"/>
    <w:rsid w:val="001B4B11"/>
    <w:rPr>
      <w:rFonts w:ascii="Symbol" w:hAnsi="Symbol"/>
    </w:rPr>
  </w:style>
  <w:style w:type="character" w:customStyle="1" w:styleId="WW8Num12z0">
    <w:name w:val="WW8Num12z0"/>
    <w:rsid w:val="001B4B11"/>
    <w:rPr>
      <w:rFonts w:ascii="Symbol" w:hAnsi="Symbol"/>
    </w:rPr>
  </w:style>
  <w:style w:type="character" w:customStyle="1" w:styleId="WW8Num13z0">
    <w:name w:val="WW8Num13z0"/>
    <w:rsid w:val="001B4B11"/>
    <w:rPr>
      <w:rFonts w:ascii="Symbol" w:hAnsi="Symbol"/>
    </w:rPr>
  </w:style>
  <w:style w:type="character" w:customStyle="1" w:styleId="WW8Num14z1">
    <w:name w:val="WW8Num14z1"/>
    <w:rsid w:val="001B4B11"/>
    <w:rPr>
      <w:rFonts w:ascii="Courier New" w:hAnsi="Courier New" w:cs="Courier New"/>
    </w:rPr>
  </w:style>
  <w:style w:type="character" w:customStyle="1" w:styleId="WW8Num16z0">
    <w:name w:val="WW8Num16z0"/>
    <w:rsid w:val="001B4B11"/>
    <w:rPr>
      <w:rFonts w:ascii="Symbol" w:hAnsi="Symbol"/>
    </w:rPr>
  </w:style>
  <w:style w:type="character" w:customStyle="1" w:styleId="WW8Num16z1">
    <w:name w:val="WW8Num16z1"/>
    <w:rsid w:val="001B4B11"/>
    <w:rPr>
      <w:rFonts w:ascii="Courier New" w:hAnsi="Courier New" w:cs="Courier New"/>
    </w:rPr>
  </w:style>
  <w:style w:type="character" w:customStyle="1" w:styleId="WW8Num16z2">
    <w:name w:val="WW8Num16z2"/>
    <w:rsid w:val="001B4B11"/>
    <w:rPr>
      <w:rFonts w:ascii="Wingdings" w:hAnsi="Wingdings"/>
    </w:rPr>
  </w:style>
  <w:style w:type="character" w:customStyle="1" w:styleId="WW8Num17z0">
    <w:name w:val="WW8Num17z0"/>
    <w:rsid w:val="001B4B11"/>
    <w:rPr>
      <w:rFonts w:ascii="Times New Roman" w:hAnsi="Times New Roman" w:cs="Times New Roman"/>
    </w:rPr>
  </w:style>
  <w:style w:type="character" w:customStyle="1" w:styleId="WW8Num18z0">
    <w:name w:val="WW8Num18z0"/>
    <w:rsid w:val="001B4B11"/>
    <w:rPr>
      <w:rFonts w:ascii="Symbol" w:hAnsi="Symbol"/>
    </w:rPr>
  </w:style>
  <w:style w:type="character" w:customStyle="1" w:styleId="WW8Num18z1">
    <w:name w:val="WW8Num18z1"/>
    <w:rsid w:val="001B4B11"/>
    <w:rPr>
      <w:rFonts w:ascii="Courier New" w:hAnsi="Courier New" w:cs="Courier New"/>
    </w:rPr>
  </w:style>
  <w:style w:type="character" w:customStyle="1" w:styleId="WW8Num18z2">
    <w:name w:val="WW8Num18z2"/>
    <w:rsid w:val="001B4B11"/>
    <w:rPr>
      <w:rFonts w:ascii="Wingdings" w:hAnsi="Wingdings"/>
    </w:rPr>
  </w:style>
  <w:style w:type="character" w:customStyle="1" w:styleId="WW8Num19z0">
    <w:name w:val="WW8Num19z0"/>
    <w:rsid w:val="001B4B11"/>
    <w:rPr>
      <w:rFonts w:ascii="Symbol" w:hAnsi="Symbol"/>
    </w:rPr>
  </w:style>
  <w:style w:type="character" w:customStyle="1" w:styleId="WW8Num20z0">
    <w:name w:val="WW8Num20z0"/>
    <w:rsid w:val="001B4B11"/>
    <w:rPr>
      <w:rFonts w:ascii="Times New Roman" w:hAnsi="Times New Roman" w:cs="Times New Roman"/>
    </w:rPr>
  </w:style>
  <w:style w:type="character" w:customStyle="1" w:styleId="WW8Num21z0">
    <w:name w:val="WW8Num21z0"/>
    <w:rsid w:val="001B4B11"/>
    <w:rPr>
      <w:rFonts w:ascii="Symbol" w:hAnsi="Symbol"/>
    </w:rPr>
  </w:style>
  <w:style w:type="character" w:customStyle="1" w:styleId="WW8Num22z1">
    <w:name w:val="WW8Num22z1"/>
    <w:rsid w:val="001B4B11"/>
    <w:rPr>
      <w:b w:val="0"/>
    </w:rPr>
  </w:style>
  <w:style w:type="character" w:customStyle="1" w:styleId="WW8Num23z0">
    <w:name w:val="WW8Num23z0"/>
    <w:rsid w:val="001B4B11"/>
    <w:rPr>
      <w:rFonts w:ascii="Times New Roman" w:hAnsi="Times New Roman" w:cs="Times New Roman"/>
    </w:rPr>
  </w:style>
  <w:style w:type="character" w:customStyle="1" w:styleId="35">
    <w:name w:val="Основной шрифт абзаца3"/>
    <w:rsid w:val="001B4B11"/>
  </w:style>
  <w:style w:type="character" w:customStyle="1" w:styleId="WW8Num14z0">
    <w:name w:val="WW8Num14z0"/>
    <w:rsid w:val="001B4B11"/>
    <w:rPr>
      <w:rFonts w:ascii="Symbol" w:hAnsi="Symbol"/>
    </w:rPr>
  </w:style>
  <w:style w:type="character" w:customStyle="1" w:styleId="WW8Num15z0">
    <w:name w:val="WW8Num15z0"/>
    <w:rsid w:val="001B4B11"/>
    <w:rPr>
      <w:rFonts w:ascii="Times New Roman" w:hAnsi="Times New Roman" w:cs="Times New Roman"/>
    </w:rPr>
  </w:style>
  <w:style w:type="character" w:customStyle="1" w:styleId="WW8Num20z1">
    <w:name w:val="WW8Num20z1"/>
    <w:rsid w:val="001B4B11"/>
    <w:rPr>
      <w:rFonts w:ascii="Courier New" w:hAnsi="Courier New" w:cs="Courier New"/>
    </w:rPr>
  </w:style>
  <w:style w:type="character" w:customStyle="1" w:styleId="WW8Num20z2">
    <w:name w:val="WW8Num20z2"/>
    <w:rsid w:val="001B4B11"/>
    <w:rPr>
      <w:rFonts w:ascii="Wingdings" w:hAnsi="Wingdings"/>
    </w:rPr>
  </w:style>
  <w:style w:type="character" w:customStyle="1" w:styleId="WW8Num20z3">
    <w:name w:val="WW8Num20z3"/>
    <w:rsid w:val="001B4B11"/>
    <w:rPr>
      <w:rFonts w:ascii="Symbol" w:hAnsi="Symbol"/>
    </w:rPr>
  </w:style>
  <w:style w:type="character" w:customStyle="1" w:styleId="WW8Num21z1">
    <w:name w:val="WW8Num21z1"/>
    <w:rsid w:val="001B4B11"/>
    <w:rPr>
      <w:rFonts w:ascii="Courier New" w:hAnsi="Courier New" w:cs="Courier New"/>
    </w:rPr>
  </w:style>
  <w:style w:type="character" w:customStyle="1" w:styleId="WW8Num21z2">
    <w:name w:val="WW8Num21z2"/>
    <w:rsid w:val="001B4B11"/>
    <w:rPr>
      <w:rFonts w:ascii="Wingdings" w:hAnsi="Wingdings"/>
    </w:rPr>
  </w:style>
  <w:style w:type="character" w:customStyle="1" w:styleId="WW8Num21z3">
    <w:name w:val="WW8Num21z3"/>
    <w:rsid w:val="001B4B11"/>
    <w:rPr>
      <w:rFonts w:ascii="Symbol" w:hAnsi="Symbol"/>
    </w:rPr>
  </w:style>
  <w:style w:type="character" w:customStyle="1" w:styleId="WW8Num23z1">
    <w:name w:val="WW8Num23z1"/>
    <w:rsid w:val="001B4B11"/>
    <w:rPr>
      <w:b/>
    </w:rPr>
  </w:style>
  <w:style w:type="character" w:customStyle="1" w:styleId="WW8Num25z0">
    <w:name w:val="WW8Num25z0"/>
    <w:rsid w:val="001B4B11"/>
    <w:rPr>
      <w:rFonts w:ascii="Symbol" w:hAnsi="Symbol"/>
      <w:sz w:val="20"/>
    </w:rPr>
  </w:style>
  <w:style w:type="character" w:customStyle="1" w:styleId="WW8Num25z1">
    <w:name w:val="WW8Num25z1"/>
    <w:rsid w:val="001B4B11"/>
    <w:rPr>
      <w:rFonts w:ascii="Courier New" w:hAnsi="Courier New"/>
      <w:sz w:val="20"/>
    </w:rPr>
  </w:style>
  <w:style w:type="character" w:customStyle="1" w:styleId="WW8Num25z2">
    <w:name w:val="WW8Num25z2"/>
    <w:rsid w:val="001B4B11"/>
    <w:rPr>
      <w:rFonts w:ascii="Wingdings" w:hAnsi="Wingdings"/>
      <w:sz w:val="20"/>
    </w:rPr>
  </w:style>
  <w:style w:type="character" w:customStyle="1" w:styleId="WW8Num26z0">
    <w:name w:val="WW8Num26z0"/>
    <w:rsid w:val="001B4B11"/>
    <w:rPr>
      <w:rFonts w:ascii="Times New Roman" w:hAnsi="Times New Roman" w:cs="Times New Roman"/>
    </w:rPr>
  </w:style>
  <w:style w:type="character" w:customStyle="1" w:styleId="WW8Num26z1">
    <w:name w:val="WW8Num26z1"/>
    <w:rsid w:val="001B4B11"/>
    <w:rPr>
      <w:rFonts w:ascii="Courier New" w:hAnsi="Courier New" w:cs="Courier New"/>
    </w:rPr>
  </w:style>
  <w:style w:type="character" w:customStyle="1" w:styleId="WW8Num26z2">
    <w:name w:val="WW8Num26z2"/>
    <w:rsid w:val="001B4B11"/>
    <w:rPr>
      <w:rFonts w:ascii="Wingdings" w:hAnsi="Wingdings"/>
    </w:rPr>
  </w:style>
  <w:style w:type="character" w:customStyle="1" w:styleId="WW8Num26z3">
    <w:name w:val="WW8Num26z3"/>
    <w:rsid w:val="001B4B11"/>
    <w:rPr>
      <w:rFonts w:ascii="Symbol" w:hAnsi="Symbol"/>
    </w:rPr>
  </w:style>
  <w:style w:type="character" w:customStyle="1" w:styleId="WW8Num27z0">
    <w:name w:val="WW8Num27z0"/>
    <w:rsid w:val="001B4B11"/>
    <w:rPr>
      <w:rFonts w:ascii="Times New Roman" w:hAnsi="Times New Roman" w:cs="Times New Roman"/>
      <w:sz w:val="20"/>
    </w:rPr>
  </w:style>
  <w:style w:type="character" w:customStyle="1" w:styleId="WW8Num27z1">
    <w:name w:val="WW8Num27z1"/>
    <w:rsid w:val="001B4B11"/>
    <w:rPr>
      <w:rFonts w:ascii="Courier New" w:hAnsi="Courier New"/>
      <w:sz w:val="20"/>
    </w:rPr>
  </w:style>
  <w:style w:type="character" w:customStyle="1" w:styleId="WW8Num27z2">
    <w:name w:val="WW8Num27z2"/>
    <w:rsid w:val="001B4B11"/>
    <w:rPr>
      <w:rFonts w:ascii="Wingdings" w:hAnsi="Wingdings"/>
      <w:sz w:val="20"/>
    </w:rPr>
  </w:style>
  <w:style w:type="character" w:customStyle="1" w:styleId="WW8Num28z0">
    <w:name w:val="WW8Num28z0"/>
    <w:rsid w:val="001B4B11"/>
    <w:rPr>
      <w:rFonts w:ascii="Times New Roman" w:hAnsi="Times New Roman" w:cs="Times New Roman"/>
    </w:rPr>
  </w:style>
  <w:style w:type="character" w:customStyle="1" w:styleId="WW8Num28z1">
    <w:name w:val="WW8Num28z1"/>
    <w:rsid w:val="001B4B11"/>
    <w:rPr>
      <w:rFonts w:ascii="Courier New" w:hAnsi="Courier New" w:cs="Courier New"/>
    </w:rPr>
  </w:style>
  <w:style w:type="character" w:customStyle="1" w:styleId="WW8Num28z2">
    <w:name w:val="WW8Num28z2"/>
    <w:rsid w:val="001B4B11"/>
    <w:rPr>
      <w:rFonts w:ascii="Wingdings" w:hAnsi="Wingdings"/>
    </w:rPr>
  </w:style>
  <w:style w:type="character" w:customStyle="1" w:styleId="WW8Num28z3">
    <w:name w:val="WW8Num28z3"/>
    <w:rsid w:val="001B4B11"/>
    <w:rPr>
      <w:rFonts w:ascii="Symbol" w:hAnsi="Symbol"/>
    </w:rPr>
  </w:style>
  <w:style w:type="character" w:customStyle="1" w:styleId="WW8Num29z0">
    <w:name w:val="WW8Num29z0"/>
    <w:rsid w:val="001B4B11"/>
    <w:rPr>
      <w:rFonts w:ascii="Symbol" w:hAnsi="Symbol"/>
      <w:sz w:val="20"/>
    </w:rPr>
  </w:style>
  <w:style w:type="character" w:customStyle="1" w:styleId="WW8Num29z1">
    <w:name w:val="WW8Num29z1"/>
    <w:rsid w:val="001B4B11"/>
    <w:rPr>
      <w:rFonts w:ascii="Courier New" w:hAnsi="Courier New"/>
      <w:sz w:val="20"/>
    </w:rPr>
  </w:style>
  <w:style w:type="character" w:customStyle="1" w:styleId="WW8Num29z2">
    <w:name w:val="WW8Num29z2"/>
    <w:rsid w:val="001B4B11"/>
    <w:rPr>
      <w:rFonts w:ascii="Wingdings" w:hAnsi="Wingdings"/>
      <w:sz w:val="20"/>
    </w:rPr>
  </w:style>
  <w:style w:type="character" w:customStyle="1" w:styleId="WW8Num30z0">
    <w:name w:val="WW8Num30z0"/>
    <w:rsid w:val="001B4B11"/>
    <w:rPr>
      <w:rFonts w:ascii="Times New Roman" w:hAnsi="Times New Roman" w:cs="Times New Roman"/>
    </w:rPr>
  </w:style>
  <w:style w:type="character" w:customStyle="1" w:styleId="WW8Num30z1">
    <w:name w:val="WW8Num30z1"/>
    <w:rsid w:val="001B4B11"/>
    <w:rPr>
      <w:rFonts w:ascii="Courier New" w:hAnsi="Courier New" w:cs="Courier New"/>
    </w:rPr>
  </w:style>
  <w:style w:type="character" w:customStyle="1" w:styleId="WW8Num30z2">
    <w:name w:val="WW8Num30z2"/>
    <w:rsid w:val="001B4B11"/>
    <w:rPr>
      <w:rFonts w:ascii="Wingdings" w:hAnsi="Wingdings"/>
    </w:rPr>
  </w:style>
  <w:style w:type="character" w:customStyle="1" w:styleId="WW8Num30z3">
    <w:name w:val="WW8Num30z3"/>
    <w:rsid w:val="001B4B11"/>
    <w:rPr>
      <w:rFonts w:ascii="Symbol" w:hAnsi="Symbol"/>
    </w:rPr>
  </w:style>
  <w:style w:type="character" w:customStyle="1" w:styleId="WW8Num31z0">
    <w:name w:val="WW8Num31z0"/>
    <w:rsid w:val="001B4B11"/>
    <w:rPr>
      <w:rFonts w:ascii="Times New Roman" w:hAnsi="Times New Roman" w:cs="Times New Roman"/>
    </w:rPr>
  </w:style>
  <w:style w:type="character" w:customStyle="1" w:styleId="WW8Num31z1">
    <w:name w:val="WW8Num31z1"/>
    <w:rsid w:val="001B4B11"/>
    <w:rPr>
      <w:rFonts w:ascii="Courier New" w:hAnsi="Courier New" w:cs="Courier New"/>
    </w:rPr>
  </w:style>
  <w:style w:type="character" w:customStyle="1" w:styleId="WW8Num31z2">
    <w:name w:val="WW8Num31z2"/>
    <w:rsid w:val="001B4B11"/>
    <w:rPr>
      <w:rFonts w:ascii="Wingdings" w:hAnsi="Wingdings"/>
    </w:rPr>
  </w:style>
  <w:style w:type="character" w:customStyle="1" w:styleId="WW8Num31z3">
    <w:name w:val="WW8Num31z3"/>
    <w:rsid w:val="001B4B11"/>
    <w:rPr>
      <w:rFonts w:ascii="Symbol" w:hAnsi="Symbol"/>
    </w:rPr>
  </w:style>
  <w:style w:type="character" w:customStyle="1" w:styleId="WW8Num32z1">
    <w:name w:val="WW8Num32z1"/>
    <w:rsid w:val="001B4B11"/>
    <w:rPr>
      <w:b w:val="0"/>
    </w:rPr>
  </w:style>
  <w:style w:type="character" w:customStyle="1" w:styleId="WW8Num34z0">
    <w:name w:val="WW8Num34z0"/>
    <w:rsid w:val="001B4B11"/>
    <w:rPr>
      <w:rFonts w:ascii="Times New Roman" w:hAnsi="Times New Roman" w:cs="Times New Roman"/>
    </w:rPr>
  </w:style>
  <w:style w:type="character" w:customStyle="1" w:styleId="WW8Num34z1">
    <w:name w:val="WW8Num34z1"/>
    <w:rsid w:val="001B4B11"/>
    <w:rPr>
      <w:rFonts w:ascii="Courier New" w:hAnsi="Courier New" w:cs="Courier New"/>
    </w:rPr>
  </w:style>
  <w:style w:type="character" w:customStyle="1" w:styleId="WW8Num34z2">
    <w:name w:val="WW8Num34z2"/>
    <w:rsid w:val="001B4B11"/>
    <w:rPr>
      <w:rFonts w:ascii="Wingdings" w:hAnsi="Wingdings"/>
    </w:rPr>
  </w:style>
  <w:style w:type="character" w:customStyle="1" w:styleId="WW8Num34z3">
    <w:name w:val="WW8Num34z3"/>
    <w:rsid w:val="001B4B11"/>
    <w:rPr>
      <w:rFonts w:ascii="Symbol" w:hAnsi="Symbol"/>
    </w:rPr>
  </w:style>
  <w:style w:type="character" w:customStyle="1" w:styleId="28">
    <w:name w:val="Основной шрифт абзаца2"/>
    <w:rsid w:val="001B4B11"/>
  </w:style>
  <w:style w:type="character" w:customStyle="1" w:styleId="WW8Num2z1">
    <w:name w:val="WW8Num2z1"/>
    <w:rsid w:val="001B4B11"/>
    <w:rPr>
      <w:rFonts w:ascii="Courier New" w:hAnsi="Courier New" w:cs="Courier New"/>
    </w:rPr>
  </w:style>
  <w:style w:type="character" w:customStyle="1" w:styleId="WW8Num2z3">
    <w:name w:val="WW8Num2z3"/>
    <w:rsid w:val="001B4B11"/>
    <w:rPr>
      <w:rFonts w:ascii="Symbol" w:hAnsi="Symbol"/>
    </w:rPr>
  </w:style>
  <w:style w:type="character" w:customStyle="1" w:styleId="WW8Num5z1">
    <w:name w:val="WW8Num5z1"/>
    <w:rsid w:val="001B4B11"/>
    <w:rPr>
      <w:rFonts w:ascii="Courier New" w:hAnsi="Courier New" w:cs="Courier New"/>
    </w:rPr>
  </w:style>
  <w:style w:type="character" w:customStyle="1" w:styleId="WW8Num5z2">
    <w:name w:val="WW8Num5z2"/>
    <w:rsid w:val="001B4B11"/>
    <w:rPr>
      <w:rFonts w:ascii="Wingdings" w:hAnsi="Wingdings"/>
    </w:rPr>
  </w:style>
  <w:style w:type="character" w:customStyle="1" w:styleId="WW8Num6z1">
    <w:name w:val="WW8Num6z1"/>
    <w:rsid w:val="001B4B11"/>
    <w:rPr>
      <w:rFonts w:ascii="Courier New" w:hAnsi="Courier New" w:cs="Courier New"/>
    </w:rPr>
  </w:style>
  <w:style w:type="character" w:customStyle="1" w:styleId="WW8Num6z2">
    <w:name w:val="WW8Num6z2"/>
    <w:rsid w:val="001B4B11"/>
    <w:rPr>
      <w:rFonts w:ascii="Wingdings" w:hAnsi="Wingdings"/>
    </w:rPr>
  </w:style>
  <w:style w:type="character" w:customStyle="1" w:styleId="WW8Num9z1">
    <w:name w:val="WW8Num9z1"/>
    <w:rsid w:val="001B4B11"/>
    <w:rPr>
      <w:rFonts w:ascii="Courier New" w:hAnsi="Courier New" w:cs="Courier New"/>
    </w:rPr>
  </w:style>
  <w:style w:type="character" w:customStyle="1" w:styleId="WW8Num9z2">
    <w:name w:val="WW8Num9z2"/>
    <w:rsid w:val="001B4B11"/>
    <w:rPr>
      <w:rFonts w:ascii="Wingdings" w:hAnsi="Wingdings"/>
    </w:rPr>
  </w:style>
  <w:style w:type="character" w:customStyle="1" w:styleId="WW8Num10z1">
    <w:name w:val="WW8Num10z1"/>
    <w:rsid w:val="001B4B11"/>
    <w:rPr>
      <w:rFonts w:ascii="Courier New" w:hAnsi="Courier New" w:cs="Courier New"/>
    </w:rPr>
  </w:style>
  <w:style w:type="character" w:customStyle="1" w:styleId="WW8Num10z3">
    <w:name w:val="WW8Num10z3"/>
    <w:rsid w:val="001B4B11"/>
    <w:rPr>
      <w:rFonts w:ascii="Symbol" w:hAnsi="Symbol"/>
    </w:rPr>
  </w:style>
  <w:style w:type="character" w:customStyle="1" w:styleId="WW8Num11z1">
    <w:name w:val="WW8Num11z1"/>
    <w:rsid w:val="001B4B11"/>
    <w:rPr>
      <w:rFonts w:ascii="Courier New" w:hAnsi="Courier New" w:cs="Courier New"/>
    </w:rPr>
  </w:style>
  <w:style w:type="character" w:customStyle="1" w:styleId="WW8Num11z2">
    <w:name w:val="WW8Num11z2"/>
    <w:rsid w:val="001B4B11"/>
    <w:rPr>
      <w:rFonts w:ascii="Wingdings" w:hAnsi="Wingdings"/>
    </w:rPr>
  </w:style>
  <w:style w:type="character" w:customStyle="1" w:styleId="WW8Num12z1">
    <w:name w:val="WW8Num12z1"/>
    <w:rsid w:val="001B4B11"/>
    <w:rPr>
      <w:rFonts w:ascii="Courier New" w:hAnsi="Courier New" w:cs="Courier New"/>
    </w:rPr>
  </w:style>
  <w:style w:type="character" w:customStyle="1" w:styleId="WW8Num12z2">
    <w:name w:val="WW8Num12z2"/>
    <w:rsid w:val="001B4B11"/>
    <w:rPr>
      <w:rFonts w:ascii="Wingdings" w:hAnsi="Wingdings"/>
    </w:rPr>
  </w:style>
  <w:style w:type="character" w:customStyle="1" w:styleId="WW8Num13z1">
    <w:name w:val="WW8Num13z1"/>
    <w:rsid w:val="001B4B11"/>
    <w:rPr>
      <w:rFonts w:ascii="Courier New" w:hAnsi="Courier New" w:cs="Courier New"/>
    </w:rPr>
  </w:style>
  <w:style w:type="character" w:customStyle="1" w:styleId="WW8Num13z2">
    <w:name w:val="WW8Num13z2"/>
    <w:rsid w:val="001B4B11"/>
    <w:rPr>
      <w:rFonts w:ascii="Wingdings" w:hAnsi="Wingdings"/>
    </w:rPr>
  </w:style>
  <w:style w:type="character" w:customStyle="1" w:styleId="WW8Num14z2">
    <w:name w:val="WW8Num14z2"/>
    <w:rsid w:val="001B4B11"/>
    <w:rPr>
      <w:rFonts w:ascii="Wingdings" w:hAnsi="Wingdings"/>
    </w:rPr>
  </w:style>
  <w:style w:type="character" w:customStyle="1" w:styleId="WW8Num19z1">
    <w:name w:val="WW8Num19z1"/>
    <w:rsid w:val="001B4B11"/>
    <w:rPr>
      <w:rFonts w:ascii="Courier New" w:hAnsi="Courier New" w:cs="Courier New"/>
    </w:rPr>
  </w:style>
  <w:style w:type="character" w:customStyle="1" w:styleId="WW8Num19z2">
    <w:name w:val="WW8Num19z2"/>
    <w:rsid w:val="001B4B11"/>
    <w:rPr>
      <w:rFonts w:ascii="Wingdings" w:hAnsi="Wingdings"/>
    </w:rPr>
  </w:style>
  <w:style w:type="character" w:customStyle="1" w:styleId="WW8NumSt1z0">
    <w:name w:val="WW8NumSt1z0"/>
    <w:rsid w:val="001B4B11"/>
    <w:rPr>
      <w:rFonts w:ascii="Times New Roman" w:hAnsi="Times New Roman" w:cs="Times New Roman"/>
      <w:lang w:val="ru-RU"/>
    </w:rPr>
  </w:style>
  <w:style w:type="character" w:customStyle="1" w:styleId="WW8NumSt2z0">
    <w:name w:val="WW8NumSt2z0"/>
    <w:rsid w:val="001B4B11"/>
    <w:rPr>
      <w:rFonts w:ascii="Times New Roman" w:hAnsi="Times New Roman" w:cs="Times New Roman"/>
    </w:rPr>
  </w:style>
  <w:style w:type="character" w:customStyle="1" w:styleId="WW8NumSt3z0">
    <w:name w:val="WW8NumSt3z0"/>
    <w:rsid w:val="001B4B11"/>
    <w:rPr>
      <w:rFonts w:ascii="Arial" w:hAnsi="Arial" w:cs="Arial"/>
    </w:rPr>
  </w:style>
  <w:style w:type="character" w:customStyle="1" w:styleId="WW8NumSt4z0">
    <w:name w:val="WW8NumSt4z0"/>
    <w:rsid w:val="001B4B11"/>
    <w:rPr>
      <w:rFonts w:ascii="Times New Roman" w:hAnsi="Times New Roman" w:cs="Times New Roman"/>
    </w:rPr>
  </w:style>
  <w:style w:type="character" w:customStyle="1" w:styleId="WW8NumSt5z0">
    <w:name w:val="WW8NumSt5z0"/>
    <w:rsid w:val="001B4B11"/>
    <w:rPr>
      <w:rFonts w:ascii="Times New Roman" w:hAnsi="Times New Roman" w:cs="Times New Roman"/>
    </w:rPr>
  </w:style>
  <w:style w:type="character" w:customStyle="1" w:styleId="WW8NumSt6z0">
    <w:name w:val="WW8NumSt6z0"/>
    <w:rsid w:val="001B4B11"/>
    <w:rPr>
      <w:rFonts w:ascii="Times New Roman" w:hAnsi="Times New Roman" w:cs="Times New Roman"/>
    </w:rPr>
  </w:style>
  <w:style w:type="character" w:customStyle="1" w:styleId="WW8NumSt7z0">
    <w:name w:val="WW8NumSt7z0"/>
    <w:rsid w:val="001B4B11"/>
    <w:rPr>
      <w:rFonts w:ascii="Times New Roman" w:hAnsi="Times New Roman" w:cs="Times New Roman"/>
      <w:lang w:val="ru-RU"/>
    </w:rPr>
  </w:style>
  <w:style w:type="character" w:customStyle="1" w:styleId="WW8NumSt8z0">
    <w:name w:val="WW8NumSt8z0"/>
    <w:rsid w:val="001B4B11"/>
    <w:rPr>
      <w:rFonts w:ascii="Times New Roman" w:hAnsi="Times New Roman" w:cs="Times New Roman"/>
    </w:rPr>
  </w:style>
  <w:style w:type="character" w:customStyle="1" w:styleId="15">
    <w:name w:val="Основной шрифт абзаца1"/>
    <w:rsid w:val="001B4B11"/>
  </w:style>
  <w:style w:type="character" w:styleId="af5">
    <w:name w:val="Hyperlink"/>
    <w:uiPriority w:val="99"/>
    <w:semiHidden/>
    <w:rsid w:val="001B4B11"/>
    <w:rPr>
      <w:rFonts w:ascii="Tahoma" w:hAnsi="Tahoma" w:cs="Tahoma"/>
      <w:strike w:val="0"/>
      <w:dstrike w:val="0"/>
      <w:color w:val="0043A1"/>
      <w:sz w:val="17"/>
      <w:szCs w:val="17"/>
      <w:u w:val="none"/>
    </w:rPr>
  </w:style>
  <w:style w:type="character" w:customStyle="1" w:styleId="af6">
    <w:name w:val="Текст сноски Знак"/>
    <w:basedOn w:val="28"/>
    <w:rsid w:val="001B4B11"/>
  </w:style>
  <w:style w:type="character" w:customStyle="1" w:styleId="af7">
    <w:name w:val="Символ сноски"/>
    <w:rsid w:val="001B4B11"/>
    <w:rPr>
      <w:vertAlign w:val="superscript"/>
    </w:rPr>
  </w:style>
  <w:style w:type="character" w:customStyle="1" w:styleId="16">
    <w:name w:val="Знак сноски1"/>
    <w:rsid w:val="001B4B11"/>
    <w:rPr>
      <w:vertAlign w:val="superscript"/>
    </w:rPr>
  </w:style>
  <w:style w:type="character" w:customStyle="1" w:styleId="af8">
    <w:name w:val="Символы концевой сноски"/>
    <w:rsid w:val="001B4B11"/>
    <w:rPr>
      <w:vertAlign w:val="superscript"/>
    </w:rPr>
  </w:style>
  <w:style w:type="character" w:customStyle="1" w:styleId="WW-">
    <w:name w:val="WW-Символы концевой сноски"/>
    <w:rsid w:val="001B4B11"/>
  </w:style>
  <w:style w:type="character" w:styleId="af9">
    <w:name w:val="footnote reference"/>
    <w:semiHidden/>
    <w:rsid w:val="001B4B11"/>
    <w:rPr>
      <w:vertAlign w:val="superscript"/>
    </w:rPr>
  </w:style>
  <w:style w:type="character" w:styleId="afa">
    <w:name w:val="endnote reference"/>
    <w:semiHidden/>
    <w:rsid w:val="001B4B11"/>
    <w:rPr>
      <w:vertAlign w:val="superscript"/>
    </w:rPr>
  </w:style>
  <w:style w:type="paragraph" w:styleId="afb">
    <w:name w:val="List"/>
    <w:basedOn w:val="a3"/>
    <w:semiHidden/>
    <w:rsid w:val="001B4B11"/>
    <w:pPr>
      <w:tabs>
        <w:tab w:val="clear" w:pos="1286"/>
      </w:tabs>
      <w:spacing w:after="120" w:line="312" w:lineRule="auto"/>
      <w:ind w:firstLine="709"/>
      <w:jc w:val="left"/>
    </w:pPr>
    <w:rPr>
      <w:rFonts w:cs="Tahoma"/>
      <w:sz w:val="26"/>
      <w:szCs w:val="26"/>
    </w:rPr>
  </w:style>
  <w:style w:type="paragraph" w:customStyle="1" w:styleId="36">
    <w:name w:val="Название3"/>
    <w:basedOn w:val="a"/>
    <w:rsid w:val="001B4B11"/>
    <w:pPr>
      <w:suppressLineNumbers/>
      <w:spacing w:before="120" w:after="120" w:line="312" w:lineRule="auto"/>
      <w:ind w:firstLine="709"/>
    </w:pPr>
    <w:rPr>
      <w:rFonts w:cs="Tahoma"/>
      <w:i/>
      <w:iCs/>
    </w:rPr>
  </w:style>
  <w:style w:type="paragraph" w:customStyle="1" w:styleId="37">
    <w:name w:val="Указатель3"/>
    <w:basedOn w:val="a"/>
    <w:rsid w:val="001B4B11"/>
    <w:pPr>
      <w:suppressLineNumbers/>
      <w:spacing w:line="312" w:lineRule="auto"/>
      <w:ind w:firstLine="709"/>
    </w:pPr>
    <w:rPr>
      <w:rFonts w:cs="Tahoma"/>
      <w:sz w:val="26"/>
      <w:szCs w:val="26"/>
    </w:rPr>
  </w:style>
  <w:style w:type="paragraph" w:customStyle="1" w:styleId="29">
    <w:name w:val="Название2"/>
    <w:basedOn w:val="a"/>
    <w:rsid w:val="001B4B11"/>
    <w:pPr>
      <w:suppressLineNumbers/>
      <w:spacing w:before="120" w:after="120" w:line="312" w:lineRule="auto"/>
      <w:ind w:firstLine="709"/>
    </w:pPr>
    <w:rPr>
      <w:rFonts w:cs="Tahoma"/>
      <w:i/>
      <w:iCs/>
    </w:rPr>
  </w:style>
  <w:style w:type="paragraph" w:customStyle="1" w:styleId="2a">
    <w:name w:val="Указатель2"/>
    <w:basedOn w:val="a"/>
    <w:rsid w:val="001B4B11"/>
    <w:pPr>
      <w:suppressLineNumbers/>
      <w:spacing w:line="312" w:lineRule="auto"/>
      <w:ind w:firstLine="709"/>
    </w:pPr>
    <w:rPr>
      <w:rFonts w:cs="Tahoma"/>
      <w:sz w:val="26"/>
      <w:szCs w:val="26"/>
    </w:rPr>
  </w:style>
  <w:style w:type="paragraph" w:customStyle="1" w:styleId="17">
    <w:name w:val="Название1"/>
    <w:basedOn w:val="a"/>
    <w:rsid w:val="001B4B11"/>
    <w:pPr>
      <w:suppressLineNumbers/>
      <w:spacing w:before="120" w:after="120" w:line="312" w:lineRule="auto"/>
      <w:ind w:firstLine="709"/>
    </w:pPr>
    <w:rPr>
      <w:rFonts w:cs="Tahoma"/>
      <w:i/>
      <w:iCs/>
    </w:rPr>
  </w:style>
  <w:style w:type="paragraph" w:customStyle="1" w:styleId="18">
    <w:name w:val="Указатель1"/>
    <w:basedOn w:val="a"/>
    <w:rsid w:val="001B4B11"/>
    <w:pPr>
      <w:suppressLineNumbers/>
      <w:spacing w:line="312" w:lineRule="auto"/>
      <w:ind w:firstLine="709"/>
    </w:pPr>
    <w:rPr>
      <w:rFonts w:cs="Tahoma"/>
      <w:sz w:val="26"/>
      <w:szCs w:val="26"/>
    </w:rPr>
  </w:style>
  <w:style w:type="paragraph" w:customStyle="1" w:styleId="ConsNonformat">
    <w:name w:val="ConsNonformat"/>
    <w:rsid w:val="001B4B11"/>
    <w:pPr>
      <w:widowControl w:val="0"/>
      <w:suppressAutoHyphens/>
      <w:autoSpaceDE w:val="0"/>
      <w:spacing w:after="0" w:line="312" w:lineRule="auto"/>
      <w:ind w:right="19772" w:firstLine="709"/>
    </w:pPr>
    <w:rPr>
      <w:rFonts w:ascii="Courier New" w:eastAsia="Arial" w:hAnsi="Courier New" w:cs="Courier New"/>
      <w:sz w:val="24"/>
      <w:szCs w:val="24"/>
      <w:lang w:eastAsia="ar-SA"/>
    </w:rPr>
  </w:style>
  <w:style w:type="paragraph" w:customStyle="1" w:styleId="ConsTitle">
    <w:name w:val="ConsTitle"/>
    <w:rsid w:val="001B4B11"/>
    <w:pPr>
      <w:widowControl w:val="0"/>
      <w:suppressAutoHyphens/>
      <w:autoSpaceDE w:val="0"/>
      <w:spacing w:after="0" w:line="312" w:lineRule="auto"/>
      <w:ind w:right="19772" w:firstLine="709"/>
    </w:pPr>
    <w:rPr>
      <w:rFonts w:ascii="Arial" w:eastAsia="Arial" w:hAnsi="Arial" w:cs="Arial"/>
      <w:b/>
      <w:bCs/>
      <w:lang w:eastAsia="ar-SA"/>
    </w:rPr>
  </w:style>
  <w:style w:type="paragraph" w:customStyle="1" w:styleId="afc">
    <w:name w:val="Содержимое таблицы"/>
    <w:basedOn w:val="a"/>
    <w:rsid w:val="001B4B11"/>
    <w:pPr>
      <w:suppressLineNumbers/>
      <w:spacing w:line="312" w:lineRule="auto"/>
      <w:ind w:firstLine="709"/>
    </w:pPr>
    <w:rPr>
      <w:sz w:val="26"/>
      <w:szCs w:val="26"/>
    </w:rPr>
  </w:style>
  <w:style w:type="paragraph" w:customStyle="1" w:styleId="afd">
    <w:name w:val="Заголовок таблицы"/>
    <w:basedOn w:val="afc"/>
    <w:rsid w:val="001B4B11"/>
    <w:pPr>
      <w:jc w:val="center"/>
    </w:pPr>
    <w:rPr>
      <w:b/>
      <w:bCs/>
    </w:rPr>
  </w:style>
  <w:style w:type="paragraph" w:customStyle="1" w:styleId="western">
    <w:name w:val="western"/>
    <w:basedOn w:val="a"/>
    <w:rsid w:val="001B4B11"/>
    <w:pPr>
      <w:spacing w:before="280" w:after="119" w:line="312" w:lineRule="auto"/>
      <w:ind w:firstLine="709"/>
    </w:pPr>
  </w:style>
  <w:style w:type="paragraph" w:customStyle="1" w:styleId="just">
    <w:name w:val="just"/>
    <w:basedOn w:val="a"/>
    <w:rsid w:val="001B4B11"/>
    <w:pPr>
      <w:spacing w:before="60" w:after="60" w:line="180" w:lineRule="atLeast"/>
      <w:ind w:left="120" w:right="120" w:firstLine="120"/>
      <w:jc w:val="both"/>
    </w:pPr>
    <w:rPr>
      <w:sz w:val="26"/>
      <w:szCs w:val="26"/>
    </w:rPr>
  </w:style>
  <w:style w:type="paragraph" w:styleId="afe">
    <w:name w:val="footnote text"/>
    <w:basedOn w:val="a"/>
    <w:link w:val="19"/>
    <w:semiHidden/>
    <w:rsid w:val="001B4B11"/>
    <w:pPr>
      <w:spacing w:line="312" w:lineRule="auto"/>
      <w:ind w:firstLine="709"/>
    </w:pPr>
    <w:rPr>
      <w:sz w:val="26"/>
      <w:szCs w:val="26"/>
    </w:rPr>
  </w:style>
  <w:style w:type="character" w:customStyle="1" w:styleId="19">
    <w:name w:val="Текст сноски Знак1"/>
    <w:basedOn w:val="a0"/>
    <w:link w:val="afe"/>
    <w:semiHidden/>
    <w:rsid w:val="001B4B1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ff">
    <w:name w:val="Содержимое врезки"/>
    <w:basedOn w:val="a3"/>
    <w:rsid w:val="001B4B11"/>
    <w:pPr>
      <w:tabs>
        <w:tab w:val="clear" w:pos="1286"/>
      </w:tabs>
      <w:spacing w:after="120" w:line="312" w:lineRule="auto"/>
      <w:ind w:firstLine="709"/>
      <w:jc w:val="left"/>
    </w:pPr>
    <w:rPr>
      <w:sz w:val="26"/>
      <w:szCs w:val="26"/>
    </w:rPr>
  </w:style>
  <w:style w:type="table" w:customStyle="1" w:styleId="38">
    <w:name w:val="Сетка таблицы3"/>
    <w:basedOn w:val="a1"/>
    <w:next w:val="ac"/>
    <w:uiPriority w:val="59"/>
    <w:rsid w:val="001B4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Strong"/>
    <w:uiPriority w:val="22"/>
    <w:qFormat/>
    <w:rsid w:val="001B4B11"/>
    <w:rPr>
      <w:b/>
      <w:bCs/>
    </w:rPr>
  </w:style>
  <w:style w:type="character" w:styleId="aff1">
    <w:name w:val="Emphasis"/>
    <w:uiPriority w:val="20"/>
    <w:qFormat/>
    <w:rsid w:val="001B4B11"/>
    <w:rPr>
      <w:i/>
      <w:iCs/>
    </w:rPr>
  </w:style>
  <w:style w:type="paragraph" w:customStyle="1" w:styleId="toctitle">
    <w:name w:val="toc_title"/>
    <w:basedOn w:val="a"/>
    <w:rsid w:val="001B4B11"/>
    <w:pPr>
      <w:spacing w:before="100" w:beforeAutospacing="1" w:after="100" w:afterAutospacing="1" w:line="312" w:lineRule="auto"/>
      <w:ind w:firstLine="709"/>
    </w:pPr>
  </w:style>
  <w:style w:type="character" w:customStyle="1" w:styleId="tocnumber">
    <w:name w:val="toc_number"/>
    <w:basedOn w:val="a0"/>
    <w:rsid w:val="001B4B11"/>
  </w:style>
  <w:style w:type="paragraph" w:customStyle="1" w:styleId="wp-caption-text">
    <w:name w:val="wp-caption-text"/>
    <w:basedOn w:val="a"/>
    <w:rsid w:val="001B4B11"/>
    <w:pPr>
      <w:spacing w:before="100" w:beforeAutospacing="1" w:after="100" w:afterAutospacing="1" w:line="312" w:lineRule="auto"/>
      <w:ind w:firstLine="709"/>
    </w:pPr>
  </w:style>
  <w:style w:type="table" w:customStyle="1" w:styleId="110">
    <w:name w:val="Сетка таблицы11"/>
    <w:basedOn w:val="a1"/>
    <w:next w:val="ac"/>
    <w:uiPriority w:val="59"/>
    <w:rsid w:val="001B4B1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Balloon Text"/>
    <w:basedOn w:val="a"/>
    <w:link w:val="aff3"/>
    <w:uiPriority w:val="99"/>
    <w:semiHidden/>
    <w:unhideWhenUsed/>
    <w:rsid w:val="00442668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442668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C514B9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514B9"/>
    <w:rPr>
      <w:rFonts w:ascii="Consolas" w:eastAsia="Times New Roman" w:hAnsi="Consolas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Normal Table" w:semiHidden="0" w:unhideWhenUsed="0"/>
    <w:lsdException w:name="No List" w:uiPriority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5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8F1584"/>
    <w:pPr>
      <w:keepNext/>
      <w:tabs>
        <w:tab w:val="left" w:pos="1286"/>
      </w:tabs>
      <w:jc w:val="center"/>
      <w:outlineLvl w:val="0"/>
    </w:pPr>
    <w:rPr>
      <w:sz w:val="40"/>
    </w:rPr>
  </w:style>
  <w:style w:type="paragraph" w:styleId="2">
    <w:name w:val="heading 2"/>
    <w:basedOn w:val="a"/>
    <w:next w:val="a"/>
    <w:link w:val="20"/>
    <w:uiPriority w:val="9"/>
    <w:qFormat/>
    <w:rsid w:val="008F1584"/>
    <w:pPr>
      <w:keepNext/>
      <w:tabs>
        <w:tab w:val="left" w:pos="1286"/>
      </w:tabs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8F1584"/>
    <w:pPr>
      <w:keepNext/>
      <w:tabs>
        <w:tab w:val="left" w:pos="1286"/>
      </w:tabs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rsid w:val="008F1584"/>
    <w:pPr>
      <w:keepNext/>
      <w:spacing w:line="360" w:lineRule="auto"/>
      <w:ind w:firstLine="709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8F1584"/>
    <w:pPr>
      <w:keepNext/>
      <w:ind w:firstLine="720"/>
      <w:jc w:val="both"/>
      <w:outlineLvl w:val="4"/>
    </w:pPr>
    <w:rPr>
      <w:i/>
      <w:iCs/>
      <w:sz w:val="28"/>
    </w:rPr>
  </w:style>
  <w:style w:type="paragraph" w:styleId="6">
    <w:name w:val="heading 6"/>
    <w:basedOn w:val="a"/>
    <w:next w:val="a"/>
    <w:link w:val="60"/>
    <w:qFormat/>
    <w:rsid w:val="008F1584"/>
    <w:pPr>
      <w:keepNext/>
      <w:ind w:left="7380" w:hanging="540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8F1584"/>
    <w:pPr>
      <w:keepNext/>
      <w:ind w:left="540" w:hanging="540"/>
      <w:jc w:val="center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8F1584"/>
    <w:pPr>
      <w:keepNext/>
      <w:ind w:left="4500"/>
      <w:jc w:val="both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8F1584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8F1584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F158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F158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8F1584"/>
    <w:pPr>
      <w:tabs>
        <w:tab w:val="left" w:pos="1286"/>
      </w:tabs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8F1584"/>
    <w:pPr>
      <w:tabs>
        <w:tab w:val="left" w:pos="1260"/>
      </w:tabs>
    </w:pPr>
    <w:rPr>
      <w:sz w:val="28"/>
    </w:rPr>
  </w:style>
  <w:style w:type="character" w:customStyle="1" w:styleId="22">
    <w:name w:val="Основной текст 2 Знак"/>
    <w:basedOn w:val="a0"/>
    <w:link w:val="21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Document Map"/>
    <w:basedOn w:val="a"/>
    <w:link w:val="a6"/>
    <w:semiHidden/>
    <w:rsid w:val="008F1584"/>
    <w:pPr>
      <w:shd w:val="clear" w:color="auto" w:fill="000080"/>
    </w:pPr>
    <w:rPr>
      <w:rFonts w:ascii="Tahoma" w:hAnsi="Tahoma" w:cs="Tahoma"/>
    </w:rPr>
  </w:style>
  <w:style w:type="character" w:customStyle="1" w:styleId="a6">
    <w:name w:val="Схема документа Знак"/>
    <w:basedOn w:val="a0"/>
    <w:link w:val="a5"/>
    <w:semiHidden/>
    <w:rsid w:val="008F1584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7">
    <w:name w:val="Body Text Indent"/>
    <w:basedOn w:val="a"/>
    <w:link w:val="a8"/>
    <w:rsid w:val="008F1584"/>
    <w:pPr>
      <w:spacing w:line="360" w:lineRule="auto"/>
      <w:ind w:left="360"/>
    </w:pPr>
    <w:rPr>
      <w:i/>
      <w:iCs/>
      <w:sz w:val="28"/>
    </w:rPr>
  </w:style>
  <w:style w:type="character" w:customStyle="1" w:styleId="a8">
    <w:name w:val="Основной текст с отступом Знак"/>
    <w:basedOn w:val="a0"/>
    <w:link w:val="a7"/>
    <w:rsid w:val="008F158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FR1">
    <w:name w:val="FR1"/>
    <w:rsid w:val="008F1584"/>
    <w:pPr>
      <w:autoSpaceDE w:val="0"/>
      <w:autoSpaceDN w:val="0"/>
      <w:adjustRightInd w:val="0"/>
      <w:spacing w:after="0" w:line="240" w:lineRule="auto"/>
      <w:ind w:left="19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8F1584"/>
    <w:pPr>
      <w:spacing w:line="360" w:lineRule="auto"/>
      <w:ind w:firstLine="72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8F1584"/>
    <w:pPr>
      <w:ind w:left="720" w:hanging="180"/>
      <w:jc w:val="both"/>
    </w:pPr>
    <w:rPr>
      <w:i/>
      <w:iCs/>
      <w:sz w:val="28"/>
      <w:szCs w:val="16"/>
    </w:rPr>
  </w:style>
  <w:style w:type="character" w:customStyle="1" w:styleId="32">
    <w:name w:val="Основной текст с отступом 3 Знак"/>
    <w:basedOn w:val="a0"/>
    <w:link w:val="31"/>
    <w:rsid w:val="008F1584"/>
    <w:rPr>
      <w:rFonts w:ascii="Times New Roman" w:eastAsia="Times New Roman" w:hAnsi="Times New Roman" w:cs="Times New Roman"/>
      <w:i/>
      <w:iCs/>
      <w:sz w:val="28"/>
      <w:szCs w:val="16"/>
      <w:lang w:eastAsia="ru-RU"/>
    </w:rPr>
  </w:style>
  <w:style w:type="paragraph" w:styleId="a9">
    <w:name w:val="header"/>
    <w:basedOn w:val="a"/>
    <w:link w:val="aa"/>
    <w:rsid w:val="008F15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8F15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8F1584"/>
  </w:style>
  <w:style w:type="paragraph" w:customStyle="1" w:styleId="ConsNormal">
    <w:name w:val="ConsNormal"/>
    <w:rsid w:val="008F1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8F15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8F15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3">
    <w:name w:val="FR3"/>
    <w:rsid w:val="008F1584"/>
    <w:pPr>
      <w:widowControl w:val="0"/>
      <w:spacing w:after="0"/>
      <w:ind w:left="200"/>
      <w:jc w:val="right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ad">
    <w:basedOn w:val="a"/>
    <w:next w:val="ae"/>
    <w:qFormat/>
    <w:rsid w:val="008F1584"/>
    <w:pPr>
      <w:jc w:val="center"/>
    </w:pPr>
    <w:rPr>
      <w:i/>
      <w:iCs/>
      <w:sz w:val="20"/>
      <w:szCs w:val="20"/>
    </w:rPr>
  </w:style>
  <w:style w:type="paragraph" w:styleId="af">
    <w:name w:val="footer"/>
    <w:basedOn w:val="a"/>
    <w:link w:val="af0"/>
    <w:rsid w:val="008F158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8F15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8F158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F158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1">
    <w:name w:val="Знак"/>
    <w:basedOn w:val="a"/>
    <w:rsid w:val="008F158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заголовок 1"/>
    <w:basedOn w:val="a"/>
    <w:next w:val="a"/>
    <w:rsid w:val="008F1584"/>
    <w:pPr>
      <w:keepNext/>
      <w:numPr>
        <w:ilvl w:val="1"/>
        <w:numId w:val="1"/>
      </w:numPr>
      <w:autoSpaceDE w:val="0"/>
      <w:autoSpaceDN w:val="0"/>
      <w:spacing w:before="120" w:after="120"/>
      <w:jc w:val="center"/>
    </w:pPr>
    <w:rPr>
      <w:b/>
      <w:bCs/>
      <w:kern w:val="28"/>
      <w:sz w:val="28"/>
      <w:szCs w:val="28"/>
    </w:rPr>
  </w:style>
  <w:style w:type="paragraph" w:customStyle="1" w:styleId="25">
    <w:name w:val="заголовок 2"/>
    <w:basedOn w:val="a"/>
    <w:next w:val="a"/>
    <w:rsid w:val="008F1584"/>
    <w:pPr>
      <w:keepNext/>
      <w:autoSpaceDE w:val="0"/>
      <w:autoSpaceDN w:val="0"/>
      <w:spacing w:before="240" w:after="60"/>
    </w:pPr>
    <w:rPr>
      <w:rFonts w:ascii="Arial" w:hAnsi="Arial" w:cs="Arial"/>
      <w:b/>
      <w:bCs/>
      <w:i/>
      <w:iCs/>
    </w:rPr>
  </w:style>
  <w:style w:type="paragraph" w:customStyle="1" w:styleId="Style2">
    <w:name w:val="Style2"/>
    <w:basedOn w:val="a"/>
    <w:rsid w:val="008F1584"/>
    <w:pPr>
      <w:widowControl w:val="0"/>
      <w:autoSpaceDE w:val="0"/>
      <w:autoSpaceDN w:val="0"/>
      <w:adjustRightInd w:val="0"/>
      <w:spacing w:line="370" w:lineRule="exact"/>
      <w:ind w:firstLine="706"/>
      <w:jc w:val="both"/>
    </w:pPr>
  </w:style>
  <w:style w:type="paragraph" w:customStyle="1" w:styleId="Style3">
    <w:name w:val="Style3"/>
    <w:basedOn w:val="a"/>
    <w:rsid w:val="008F1584"/>
    <w:pPr>
      <w:widowControl w:val="0"/>
      <w:autoSpaceDE w:val="0"/>
      <w:autoSpaceDN w:val="0"/>
      <w:adjustRightInd w:val="0"/>
      <w:spacing w:line="389" w:lineRule="exact"/>
    </w:pPr>
  </w:style>
  <w:style w:type="paragraph" w:customStyle="1" w:styleId="Style5">
    <w:name w:val="Style5"/>
    <w:basedOn w:val="a"/>
    <w:rsid w:val="008F1584"/>
    <w:pPr>
      <w:widowControl w:val="0"/>
      <w:autoSpaceDE w:val="0"/>
      <w:autoSpaceDN w:val="0"/>
      <w:adjustRightInd w:val="0"/>
      <w:spacing w:line="389" w:lineRule="exact"/>
      <w:ind w:firstLine="706"/>
    </w:pPr>
  </w:style>
  <w:style w:type="paragraph" w:customStyle="1" w:styleId="Style7">
    <w:name w:val="Style7"/>
    <w:basedOn w:val="a"/>
    <w:rsid w:val="008F1584"/>
    <w:pPr>
      <w:widowControl w:val="0"/>
      <w:autoSpaceDE w:val="0"/>
      <w:autoSpaceDN w:val="0"/>
      <w:adjustRightInd w:val="0"/>
      <w:spacing w:line="394" w:lineRule="exact"/>
    </w:pPr>
  </w:style>
  <w:style w:type="character" w:customStyle="1" w:styleId="FontStyle12">
    <w:name w:val="Font Style12"/>
    <w:rsid w:val="008F1584"/>
    <w:rPr>
      <w:rFonts w:ascii="Times New Roman" w:hAnsi="Times New Roman" w:cs="Times New Roman"/>
      <w:sz w:val="30"/>
      <w:szCs w:val="30"/>
    </w:rPr>
  </w:style>
  <w:style w:type="paragraph" w:customStyle="1" w:styleId="Style1">
    <w:name w:val="Style1"/>
    <w:basedOn w:val="a"/>
    <w:rsid w:val="008F1584"/>
    <w:pPr>
      <w:widowControl w:val="0"/>
      <w:autoSpaceDE w:val="0"/>
      <w:autoSpaceDN w:val="0"/>
      <w:adjustRightInd w:val="0"/>
      <w:spacing w:line="370" w:lineRule="exact"/>
      <w:ind w:firstLine="706"/>
      <w:jc w:val="both"/>
    </w:pPr>
  </w:style>
  <w:style w:type="paragraph" w:customStyle="1" w:styleId="Style4">
    <w:name w:val="Style4"/>
    <w:basedOn w:val="a"/>
    <w:rsid w:val="008F1584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8F1584"/>
    <w:pPr>
      <w:widowControl w:val="0"/>
      <w:autoSpaceDE w:val="0"/>
      <w:autoSpaceDN w:val="0"/>
      <w:adjustRightInd w:val="0"/>
      <w:spacing w:line="312" w:lineRule="exact"/>
    </w:pPr>
  </w:style>
  <w:style w:type="character" w:customStyle="1" w:styleId="FontStyle11">
    <w:name w:val="Font Style11"/>
    <w:rsid w:val="008F1584"/>
    <w:rPr>
      <w:rFonts w:ascii="Times New Roman" w:hAnsi="Times New Roman" w:cs="Times New Roman"/>
      <w:sz w:val="30"/>
      <w:szCs w:val="30"/>
    </w:rPr>
  </w:style>
  <w:style w:type="character" w:customStyle="1" w:styleId="FontStyle13">
    <w:name w:val="Font Style13"/>
    <w:rsid w:val="008F1584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8F1584"/>
    <w:pPr>
      <w:widowControl w:val="0"/>
      <w:autoSpaceDE w:val="0"/>
      <w:autoSpaceDN w:val="0"/>
      <w:adjustRightInd w:val="0"/>
      <w:spacing w:line="269" w:lineRule="exact"/>
      <w:jc w:val="center"/>
    </w:pPr>
  </w:style>
  <w:style w:type="character" w:customStyle="1" w:styleId="FontStyle15">
    <w:name w:val="Font Style15"/>
    <w:rsid w:val="008F1584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0">
    <w:name w:val="Style10"/>
    <w:basedOn w:val="a"/>
    <w:rsid w:val="008F1584"/>
    <w:pPr>
      <w:widowControl w:val="0"/>
      <w:autoSpaceDE w:val="0"/>
      <w:autoSpaceDN w:val="0"/>
      <w:adjustRightInd w:val="0"/>
      <w:spacing w:line="437" w:lineRule="exact"/>
      <w:jc w:val="both"/>
    </w:pPr>
  </w:style>
  <w:style w:type="paragraph" w:customStyle="1" w:styleId="Style9">
    <w:name w:val="Style9"/>
    <w:basedOn w:val="a"/>
    <w:rsid w:val="008F1584"/>
    <w:pPr>
      <w:widowControl w:val="0"/>
      <w:autoSpaceDE w:val="0"/>
      <w:autoSpaceDN w:val="0"/>
      <w:adjustRightInd w:val="0"/>
      <w:spacing w:line="360" w:lineRule="exact"/>
      <w:ind w:firstLine="427"/>
    </w:pPr>
  </w:style>
  <w:style w:type="character" w:customStyle="1" w:styleId="FontStyle14">
    <w:name w:val="Font Style14"/>
    <w:rsid w:val="008F1584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sid w:val="008F1584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8F1584"/>
    <w:pPr>
      <w:widowControl w:val="0"/>
      <w:autoSpaceDE w:val="0"/>
      <w:autoSpaceDN w:val="0"/>
      <w:adjustRightInd w:val="0"/>
      <w:spacing w:line="437" w:lineRule="exact"/>
      <w:jc w:val="both"/>
    </w:pPr>
  </w:style>
  <w:style w:type="paragraph" w:customStyle="1" w:styleId="Style17">
    <w:name w:val="Style17"/>
    <w:basedOn w:val="a"/>
    <w:rsid w:val="008F1584"/>
    <w:pPr>
      <w:widowControl w:val="0"/>
      <w:autoSpaceDE w:val="0"/>
      <w:autoSpaceDN w:val="0"/>
      <w:adjustRightInd w:val="0"/>
      <w:spacing w:line="355" w:lineRule="exact"/>
      <w:ind w:firstLine="528"/>
    </w:pPr>
  </w:style>
  <w:style w:type="character" w:customStyle="1" w:styleId="FontStyle35">
    <w:name w:val="Font Style35"/>
    <w:rsid w:val="008F1584"/>
    <w:rPr>
      <w:rFonts w:ascii="Times New Roman" w:hAnsi="Times New Roman" w:cs="Times New Roman"/>
      <w:sz w:val="30"/>
      <w:szCs w:val="30"/>
    </w:rPr>
  </w:style>
  <w:style w:type="paragraph" w:customStyle="1" w:styleId="Style11">
    <w:name w:val="Style11"/>
    <w:basedOn w:val="a"/>
    <w:rsid w:val="008F1584"/>
    <w:pPr>
      <w:widowControl w:val="0"/>
      <w:autoSpaceDE w:val="0"/>
      <w:autoSpaceDN w:val="0"/>
      <w:adjustRightInd w:val="0"/>
      <w:spacing w:line="312" w:lineRule="exact"/>
      <w:jc w:val="center"/>
    </w:pPr>
  </w:style>
  <w:style w:type="paragraph" w:customStyle="1" w:styleId="Style19">
    <w:name w:val="Style19"/>
    <w:basedOn w:val="a"/>
    <w:rsid w:val="008F1584"/>
    <w:pPr>
      <w:widowControl w:val="0"/>
      <w:autoSpaceDE w:val="0"/>
      <w:autoSpaceDN w:val="0"/>
      <w:adjustRightInd w:val="0"/>
    </w:pPr>
  </w:style>
  <w:style w:type="character" w:customStyle="1" w:styleId="FontStyle37">
    <w:name w:val="Font Style37"/>
    <w:rsid w:val="008F1584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rsid w:val="008F1584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8">
    <w:name w:val="Style18"/>
    <w:basedOn w:val="a"/>
    <w:rsid w:val="008F1584"/>
    <w:pPr>
      <w:widowControl w:val="0"/>
      <w:autoSpaceDE w:val="0"/>
      <w:autoSpaceDN w:val="0"/>
      <w:adjustRightInd w:val="0"/>
    </w:pPr>
  </w:style>
  <w:style w:type="character" w:customStyle="1" w:styleId="FontStyle41">
    <w:name w:val="Font Style41"/>
    <w:rsid w:val="008F1584"/>
    <w:rPr>
      <w:rFonts w:ascii="Times New Roman" w:hAnsi="Times New Roman" w:cs="Times New Roman"/>
      <w:sz w:val="26"/>
      <w:szCs w:val="26"/>
    </w:rPr>
  </w:style>
  <w:style w:type="paragraph" w:customStyle="1" w:styleId="Style21">
    <w:name w:val="Style21"/>
    <w:basedOn w:val="a"/>
    <w:rsid w:val="008F1584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22">
    <w:name w:val="Style22"/>
    <w:basedOn w:val="a"/>
    <w:rsid w:val="008F1584"/>
    <w:pPr>
      <w:widowControl w:val="0"/>
      <w:autoSpaceDE w:val="0"/>
      <w:autoSpaceDN w:val="0"/>
      <w:adjustRightInd w:val="0"/>
      <w:spacing w:line="307" w:lineRule="exact"/>
      <w:ind w:firstLine="557"/>
      <w:jc w:val="both"/>
    </w:pPr>
  </w:style>
  <w:style w:type="paragraph" w:customStyle="1" w:styleId="Style23">
    <w:name w:val="Style23"/>
    <w:basedOn w:val="a"/>
    <w:rsid w:val="008F1584"/>
    <w:pPr>
      <w:widowControl w:val="0"/>
      <w:autoSpaceDE w:val="0"/>
      <w:autoSpaceDN w:val="0"/>
      <w:adjustRightInd w:val="0"/>
    </w:pPr>
  </w:style>
  <w:style w:type="paragraph" w:customStyle="1" w:styleId="Style24">
    <w:name w:val="Style24"/>
    <w:basedOn w:val="a"/>
    <w:rsid w:val="008F1584"/>
    <w:pPr>
      <w:widowControl w:val="0"/>
      <w:autoSpaceDE w:val="0"/>
      <w:autoSpaceDN w:val="0"/>
      <w:adjustRightInd w:val="0"/>
    </w:pPr>
  </w:style>
  <w:style w:type="paragraph" w:customStyle="1" w:styleId="Style25">
    <w:name w:val="Style25"/>
    <w:basedOn w:val="a"/>
    <w:rsid w:val="008F1584"/>
    <w:pPr>
      <w:widowControl w:val="0"/>
      <w:autoSpaceDE w:val="0"/>
      <w:autoSpaceDN w:val="0"/>
      <w:adjustRightInd w:val="0"/>
      <w:spacing w:line="312" w:lineRule="exact"/>
      <w:ind w:firstLine="542"/>
    </w:pPr>
  </w:style>
  <w:style w:type="paragraph" w:customStyle="1" w:styleId="Style26">
    <w:name w:val="Style26"/>
    <w:basedOn w:val="a"/>
    <w:rsid w:val="008F1584"/>
    <w:pPr>
      <w:widowControl w:val="0"/>
      <w:autoSpaceDE w:val="0"/>
      <w:autoSpaceDN w:val="0"/>
      <w:adjustRightInd w:val="0"/>
      <w:spacing w:line="302" w:lineRule="exact"/>
      <w:ind w:firstLine="542"/>
      <w:jc w:val="both"/>
    </w:pPr>
  </w:style>
  <w:style w:type="paragraph" w:customStyle="1" w:styleId="Style27">
    <w:name w:val="Style27"/>
    <w:basedOn w:val="a"/>
    <w:rsid w:val="008F1584"/>
    <w:pPr>
      <w:widowControl w:val="0"/>
      <w:autoSpaceDE w:val="0"/>
      <w:autoSpaceDN w:val="0"/>
      <w:adjustRightInd w:val="0"/>
      <w:spacing w:line="312" w:lineRule="exact"/>
      <w:ind w:firstLine="710"/>
    </w:pPr>
  </w:style>
  <w:style w:type="paragraph" w:customStyle="1" w:styleId="Style28">
    <w:name w:val="Style28"/>
    <w:basedOn w:val="a"/>
    <w:rsid w:val="008F1584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Style29">
    <w:name w:val="Style29"/>
    <w:basedOn w:val="a"/>
    <w:rsid w:val="008F1584"/>
    <w:pPr>
      <w:widowControl w:val="0"/>
      <w:autoSpaceDE w:val="0"/>
      <w:autoSpaceDN w:val="0"/>
      <w:adjustRightInd w:val="0"/>
      <w:spacing w:line="312" w:lineRule="exact"/>
    </w:pPr>
  </w:style>
  <w:style w:type="paragraph" w:customStyle="1" w:styleId="Style30">
    <w:name w:val="Style30"/>
    <w:basedOn w:val="a"/>
    <w:rsid w:val="008F1584"/>
    <w:pPr>
      <w:widowControl w:val="0"/>
      <w:autoSpaceDE w:val="0"/>
      <w:autoSpaceDN w:val="0"/>
      <w:adjustRightInd w:val="0"/>
      <w:spacing w:line="317" w:lineRule="exact"/>
      <w:ind w:firstLine="542"/>
      <w:jc w:val="both"/>
    </w:pPr>
  </w:style>
  <w:style w:type="paragraph" w:customStyle="1" w:styleId="Style31">
    <w:name w:val="Style31"/>
    <w:basedOn w:val="a"/>
    <w:rsid w:val="008F1584"/>
    <w:pPr>
      <w:widowControl w:val="0"/>
      <w:autoSpaceDE w:val="0"/>
      <w:autoSpaceDN w:val="0"/>
      <w:adjustRightInd w:val="0"/>
      <w:spacing w:line="317" w:lineRule="exact"/>
      <w:ind w:firstLine="1080"/>
    </w:pPr>
  </w:style>
  <w:style w:type="character" w:customStyle="1" w:styleId="FontStyle34">
    <w:name w:val="Font Style34"/>
    <w:rsid w:val="008F158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6">
    <w:name w:val="Font Style36"/>
    <w:rsid w:val="008F1584"/>
    <w:rPr>
      <w:rFonts w:ascii="Franklin Gothic Medium" w:hAnsi="Franklin Gothic Medium" w:cs="Franklin Gothic Medium"/>
      <w:sz w:val="24"/>
      <w:szCs w:val="24"/>
    </w:rPr>
  </w:style>
  <w:style w:type="character" w:customStyle="1" w:styleId="FontStyle45">
    <w:name w:val="Font Style45"/>
    <w:rsid w:val="008F1584"/>
    <w:rPr>
      <w:rFonts w:ascii="Times New Roman" w:hAnsi="Times New Roman" w:cs="Times New Roman"/>
      <w:i/>
      <w:iCs/>
      <w:sz w:val="26"/>
      <w:szCs w:val="26"/>
    </w:rPr>
  </w:style>
  <w:style w:type="character" w:customStyle="1" w:styleId="apple-converted-space">
    <w:name w:val="apple-converted-space"/>
    <w:rsid w:val="008F1584"/>
  </w:style>
  <w:style w:type="paragraph" w:styleId="ae">
    <w:name w:val="Title"/>
    <w:basedOn w:val="a"/>
    <w:next w:val="a"/>
    <w:link w:val="af2"/>
    <w:qFormat/>
    <w:rsid w:val="008F158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2">
    <w:name w:val="Название Знак"/>
    <w:basedOn w:val="a0"/>
    <w:link w:val="ae"/>
    <w:uiPriority w:val="10"/>
    <w:rsid w:val="008F158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8F6D59"/>
  </w:style>
  <w:style w:type="paragraph" w:styleId="af3">
    <w:name w:val="List Paragraph"/>
    <w:basedOn w:val="a"/>
    <w:uiPriority w:val="99"/>
    <w:qFormat/>
    <w:rsid w:val="008F6D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Абзац списка1"/>
    <w:basedOn w:val="a"/>
    <w:rsid w:val="008F6D5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8F6D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4">
    <w:name w:val="Normal (Web)"/>
    <w:basedOn w:val="a"/>
    <w:unhideWhenUsed/>
    <w:rsid w:val="008F6D59"/>
    <w:pPr>
      <w:spacing w:before="100" w:beforeAutospacing="1" w:after="100" w:afterAutospacing="1"/>
    </w:pPr>
  </w:style>
  <w:style w:type="table" w:customStyle="1" w:styleId="14">
    <w:name w:val="Сетка таблицы1"/>
    <w:basedOn w:val="a1"/>
    <w:next w:val="ac"/>
    <w:uiPriority w:val="39"/>
    <w:rsid w:val="003A36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1"/>
    <w:next w:val="ac"/>
    <w:uiPriority w:val="39"/>
    <w:rsid w:val="00250B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">
    <w:name w:val="Нет списка2"/>
    <w:next w:val="a2"/>
    <w:uiPriority w:val="99"/>
    <w:semiHidden/>
    <w:unhideWhenUsed/>
    <w:rsid w:val="001B4B11"/>
  </w:style>
  <w:style w:type="character" w:customStyle="1" w:styleId="WW8Num1z0">
    <w:name w:val="WW8Num1z0"/>
    <w:rsid w:val="001B4B11"/>
    <w:rPr>
      <w:rFonts w:ascii="Wingdings" w:hAnsi="Wingdings"/>
    </w:rPr>
  </w:style>
  <w:style w:type="character" w:customStyle="1" w:styleId="WW8Num2z0">
    <w:name w:val="WW8Num2z0"/>
    <w:rsid w:val="001B4B11"/>
    <w:rPr>
      <w:rFonts w:ascii="Wingdings" w:hAnsi="Wingdings"/>
    </w:rPr>
  </w:style>
  <w:style w:type="character" w:customStyle="1" w:styleId="WW8Num3z0">
    <w:name w:val="WW8Num3z0"/>
    <w:rsid w:val="001B4B11"/>
    <w:rPr>
      <w:rFonts w:ascii="Symbol" w:hAnsi="Symbol"/>
    </w:rPr>
  </w:style>
  <w:style w:type="character" w:customStyle="1" w:styleId="WW8Num4z0">
    <w:name w:val="WW8Num4z0"/>
    <w:rsid w:val="001B4B11"/>
    <w:rPr>
      <w:rFonts w:ascii="Times New Roman" w:hAnsi="Times New Roman" w:cs="Times New Roman"/>
    </w:rPr>
  </w:style>
  <w:style w:type="character" w:customStyle="1" w:styleId="WW8Num5z0">
    <w:name w:val="WW8Num5z0"/>
    <w:rsid w:val="001B4B11"/>
    <w:rPr>
      <w:rFonts w:ascii="Symbol" w:hAnsi="Symbol"/>
    </w:rPr>
  </w:style>
  <w:style w:type="character" w:customStyle="1" w:styleId="WW8Num6z0">
    <w:name w:val="WW8Num6z0"/>
    <w:rsid w:val="001B4B11"/>
    <w:rPr>
      <w:rFonts w:ascii="Symbol" w:hAnsi="Symbol"/>
    </w:rPr>
  </w:style>
  <w:style w:type="character" w:customStyle="1" w:styleId="WW8Num7z0">
    <w:name w:val="WW8Num7z0"/>
    <w:rsid w:val="001B4B11"/>
    <w:rPr>
      <w:rFonts w:ascii="Times New Roman" w:hAnsi="Times New Roman" w:cs="Times New Roman"/>
    </w:rPr>
  </w:style>
  <w:style w:type="character" w:customStyle="1" w:styleId="WW8Num8z0">
    <w:name w:val="WW8Num8z0"/>
    <w:rsid w:val="001B4B11"/>
    <w:rPr>
      <w:rFonts w:ascii="Times New Roman" w:hAnsi="Times New Roman" w:cs="Times New Roman"/>
    </w:rPr>
  </w:style>
  <w:style w:type="character" w:customStyle="1" w:styleId="WW8Num9z0">
    <w:name w:val="WW8Num9z0"/>
    <w:rsid w:val="001B4B11"/>
    <w:rPr>
      <w:rFonts w:ascii="Symbol" w:hAnsi="Symbol"/>
    </w:rPr>
  </w:style>
  <w:style w:type="character" w:customStyle="1" w:styleId="WW8Num10z0">
    <w:name w:val="WW8Num10z0"/>
    <w:rsid w:val="001B4B11"/>
    <w:rPr>
      <w:rFonts w:ascii="Wingdings" w:hAnsi="Wingdings"/>
    </w:rPr>
  </w:style>
  <w:style w:type="character" w:customStyle="1" w:styleId="WW8Num11z0">
    <w:name w:val="WW8Num11z0"/>
    <w:rsid w:val="001B4B11"/>
    <w:rPr>
      <w:rFonts w:ascii="Symbol" w:hAnsi="Symbol"/>
    </w:rPr>
  </w:style>
  <w:style w:type="character" w:customStyle="1" w:styleId="WW8Num12z0">
    <w:name w:val="WW8Num12z0"/>
    <w:rsid w:val="001B4B11"/>
    <w:rPr>
      <w:rFonts w:ascii="Symbol" w:hAnsi="Symbol"/>
    </w:rPr>
  </w:style>
  <w:style w:type="character" w:customStyle="1" w:styleId="WW8Num13z0">
    <w:name w:val="WW8Num13z0"/>
    <w:rsid w:val="001B4B11"/>
    <w:rPr>
      <w:rFonts w:ascii="Symbol" w:hAnsi="Symbol"/>
    </w:rPr>
  </w:style>
  <w:style w:type="character" w:customStyle="1" w:styleId="WW8Num14z1">
    <w:name w:val="WW8Num14z1"/>
    <w:rsid w:val="001B4B11"/>
    <w:rPr>
      <w:rFonts w:ascii="Courier New" w:hAnsi="Courier New" w:cs="Courier New"/>
    </w:rPr>
  </w:style>
  <w:style w:type="character" w:customStyle="1" w:styleId="WW8Num16z0">
    <w:name w:val="WW8Num16z0"/>
    <w:rsid w:val="001B4B11"/>
    <w:rPr>
      <w:rFonts w:ascii="Symbol" w:hAnsi="Symbol"/>
    </w:rPr>
  </w:style>
  <w:style w:type="character" w:customStyle="1" w:styleId="WW8Num16z1">
    <w:name w:val="WW8Num16z1"/>
    <w:rsid w:val="001B4B11"/>
    <w:rPr>
      <w:rFonts w:ascii="Courier New" w:hAnsi="Courier New" w:cs="Courier New"/>
    </w:rPr>
  </w:style>
  <w:style w:type="character" w:customStyle="1" w:styleId="WW8Num16z2">
    <w:name w:val="WW8Num16z2"/>
    <w:rsid w:val="001B4B11"/>
    <w:rPr>
      <w:rFonts w:ascii="Wingdings" w:hAnsi="Wingdings"/>
    </w:rPr>
  </w:style>
  <w:style w:type="character" w:customStyle="1" w:styleId="WW8Num17z0">
    <w:name w:val="WW8Num17z0"/>
    <w:rsid w:val="001B4B11"/>
    <w:rPr>
      <w:rFonts w:ascii="Times New Roman" w:hAnsi="Times New Roman" w:cs="Times New Roman"/>
    </w:rPr>
  </w:style>
  <w:style w:type="character" w:customStyle="1" w:styleId="WW8Num18z0">
    <w:name w:val="WW8Num18z0"/>
    <w:rsid w:val="001B4B11"/>
    <w:rPr>
      <w:rFonts w:ascii="Symbol" w:hAnsi="Symbol"/>
    </w:rPr>
  </w:style>
  <w:style w:type="character" w:customStyle="1" w:styleId="WW8Num18z1">
    <w:name w:val="WW8Num18z1"/>
    <w:rsid w:val="001B4B11"/>
    <w:rPr>
      <w:rFonts w:ascii="Courier New" w:hAnsi="Courier New" w:cs="Courier New"/>
    </w:rPr>
  </w:style>
  <w:style w:type="character" w:customStyle="1" w:styleId="WW8Num18z2">
    <w:name w:val="WW8Num18z2"/>
    <w:rsid w:val="001B4B11"/>
    <w:rPr>
      <w:rFonts w:ascii="Wingdings" w:hAnsi="Wingdings"/>
    </w:rPr>
  </w:style>
  <w:style w:type="character" w:customStyle="1" w:styleId="WW8Num19z0">
    <w:name w:val="WW8Num19z0"/>
    <w:rsid w:val="001B4B11"/>
    <w:rPr>
      <w:rFonts w:ascii="Symbol" w:hAnsi="Symbol"/>
    </w:rPr>
  </w:style>
  <w:style w:type="character" w:customStyle="1" w:styleId="WW8Num20z0">
    <w:name w:val="WW8Num20z0"/>
    <w:rsid w:val="001B4B11"/>
    <w:rPr>
      <w:rFonts w:ascii="Times New Roman" w:hAnsi="Times New Roman" w:cs="Times New Roman"/>
    </w:rPr>
  </w:style>
  <w:style w:type="character" w:customStyle="1" w:styleId="WW8Num21z0">
    <w:name w:val="WW8Num21z0"/>
    <w:rsid w:val="001B4B11"/>
    <w:rPr>
      <w:rFonts w:ascii="Symbol" w:hAnsi="Symbol"/>
    </w:rPr>
  </w:style>
  <w:style w:type="character" w:customStyle="1" w:styleId="WW8Num22z1">
    <w:name w:val="WW8Num22z1"/>
    <w:rsid w:val="001B4B11"/>
    <w:rPr>
      <w:b w:val="0"/>
    </w:rPr>
  </w:style>
  <w:style w:type="character" w:customStyle="1" w:styleId="WW8Num23z0">
    <w:name w:val="WW8Num23z0"/>
    <w:rsid w:val="001B4B11"/>
    <w:rPr>
      <w:rFonts w:ascii="Times New Roman" w:hAnsi="Times New Roman" w:cs="Times New Roman"/>
    </w:rPr>
  </w:style>
  <w:style w:type="character" w:customStyle="1" w:styleId="35">
    <w:name w:val="Основной шрифт абзаца3"/>
    <w:rsid w:val="001B4B11"/>
  </w:style>
  <w:style w:type="character" w:customStyle="1" w:styleId="WW8Num14z0">
    <w:name w:val="WW8Num14z0"/>
    <w:rsid w:val="001B4B11"/>
    <w:rPr>
      <w:rFonts w:ascii="Symbol" w:hAnsi="Symbol"/>
    </w:rPr>
  </w:style>
  <w:style w:type="character" w:customStyle="1" w:styleId="WW8Num15z0">
    <w:name w:val="WW8Num15z0"/>
    <w:rsid w:val="001B4B11"/>
    <w:rPr>
      <w:rFonts w:ascii="Times New Roman" w:hAnsi="Times New Roman" w:cs="Times New Roman"/>
    </w:rPr>
  </w:style>
  <w:style w:type="character" w:customStyle="1" w:styleId="WW8Num20z1">
    <w:name w:val="WW8Num20z1"/>
    <w:rsid w:val="001B4B11"/>
    <w:rPr>
      <w:rFonts w:ascii="Courier New" w:hAnsi="Courier New" w:cs="Courier New"/>
    </w:rPr>
  </w:style>
  <w:style w:type="character" w:customStyle="1" w:styleId="WW8Num20z2">
    <w:name w:val="WW8Num20z2"/>
    <w:rsid w:val="001B4B11"/>
    <w:rPr>
      <w:rFonts w:ascii="Wingdings" w:hAnsi="Wingdings"/>
    </w:rPr>
  </w:style>
  <w:style w:type="character" w:customStyle="1" w:styleId="WW8Num20z3">
    <w:name w:val="WW8Num20z3"/>
    <w:rsid w:val="001B4B11"/>
    <w:rPr>
      <w:rFonts w:ascii="Symbol" w:hAnsi="Symbol"/>
    </w:rPr>
  </w:style>
  <w:style w:type="character" w:customStyle="1" w:styleId="WW8Num21z1">
    <w:name w:val="WW8Num21z1"/>
    <w:rsid w:val="001B4B11"/>
    <w:rPr>
      <w:rFonts w:ascii="Courier New" w:hAnsi="Courier New" w:cs="Courier New"/>
    </w:rPr>
  </w:style>
  <w:style w:type="character" w:customStyle="1" w:styleId="WW8Num21z2">
    <w:name w:val="WW8Num21z2"/>
    <w:rsid w:val="001B4B11"/>
    <w:rPr>
      <w:rFonts w:ascii="Wingdings" w:hAnsi="Wingdings"/>
    </w:rPr>
  </w:style>
  <w:style w:type="character" w:customStyle="1" w:styleId="WW8Num21z3">
    <w:name w:val="WW8Num21z3"/>
    <w:rsid w:val="001B4B11"/>
    <w:rPr>
      <w:rFonts w:ascii="Symbol" w:hAnsi="Symbol"/>
    </w:rPr>
  </w:style>
  <w:style w:type="character" w:customStyle="1" w:styleId="WW8Num23z1">
    <w:name w:val="WW8Num23z1"/>
    <w:rsid w:val="001B4B11"/>
    <w:rPr>
      <w:b/>
    </w:rPr>
  </w:style>
  <w:style w:type="character" w:customStyle="1" w:styleId="WW8Num25z0">
    <w:name w:val="WW8Num25z0"/>
    <w:rsid w:val="001B4B11"/>
    <w:rPr>
      <w:rFonts w:ascii="Symbol" w:hAnsi="Symbol"/>
      <w:sz w:val="20"/>
    </w:rPr>
  </w:style>
  <w:style w:type="character" w:customStyle="1" w:styleId="WW8Num25z1">
    <w:name w:val="WW8Num25z1"/>
    <w:rsid w:val="001B4B11"/>
    <w:rPr>
      <w:rFonts w:ascii="Courier New" w:hAnsi="Courier New"/>
      <w:sz w:val="20"/>
    </w:rPr>
  </w:style>
  <w:style w:type="character" w:customStyle="1" w:styleId="WW8Num25z2">
    <w:name w:val="WW8Num25z2"/>
    <w:rsid w:val="001B4B11"/>
    <w:rPr>
      <w:rFonts w:ascii="Wingdings" w:hAnsi="Wingdings"/>
      <w:sz w:val="20"/>
    </w:rPr>
  </w:style>
  <w:style w:type="character" w:customStyle="1" w:styleId="WW8Num26z0">
    <w:name w:val="WW8Num26z0"/>
    <w:rsid w:val="001B4B11"/>
    <w:rPr>
      <w:rFonts w:ascii="Times New Roman" w:hAnsi="Times New Roman" w:cs="Times New Roman"/>
    </w:rPr>
  </w:style>
  <w:style w:type="character" w:customStyle="1" w:styleId="WW8Num26z1">
    <w:name w:val="WW8Num26z1"/>
    <w:rsid w:val="001B4B11"/>
    <w:rPr>
      <w:rFonts w:ascii="Courier New" w:hAnsi="Courier New" w:cs="Courier New"/>
    </w:rPr>
  </w:style>
  <w:style w:type="character" w:customStyle="1" w:styleId="WW8Num26z2">
    <w:name w:val="WW8Num26z2"/>
    <w:rsid w:val="001B4B11"/>
    <w:rPr>
      <w:rFonts w:ascii="Wingdings" w:hAnsi="Wingdings"/>
    </w:rPr>
  </w:style>
  <w:style w:type="character" w:customStyle="1" w:styleId="WW8Num26z3">
    <w:name w:val="WW8Num26z3"/>
    <w:rsid w:val="001B4B11"/>
    <w:rPr>
      <w:rFonts w:ascii="Symbol" w:hAnsi="Symbol"/>
    </w:rPr>
  </w:style>
  <w:style w:type="character" w:customStyle="1" w:styleId="WW8Num27z0">
    <w:name w:val="WW8Num27z0"/>
    <w:rsid w:val="001B4B11"/>
    <w:rPr>
      <w:rFonts w:ascii="Times New Roman" w:hAnsi="Times New Roman" w:cs="Times New Roman"/>
      <w:sz w:val="20"/>
    </w:rPr>
  </w:style>
  <w:style w:type="character" w:customStyle="1" w:styleId="WW8Num27z1">
    <w:name w:val="WW8Num27z1"/>
    <w:rsid w:val="001B4B11"/>
    <w:rPr>
      <w:rFonts w:ascii="Courier New" w:hAnsi="Courier New"/>
      <w:sz w:val="20"/>
    </w:rPr>
  </w:style>
  <w:style w:type="character" w:customStyle="1" w:styleId="WW8Num27z2">
    <w:name w:val="WW8Num27z2"/>
    <w:rsid w:val="001B4B11"/>
    <w:rPr>
      <w:rFonts w:ascii="Wingdings" w:hAnsi="Wingdings"/>
      <w:sz w:val="20"/>
    </w:rPr>
  </w:style>
  <w:style w:type="character" w:customStyle="1" w:styleId="WW8Num28z0">
    <w:name w:val="WW8Num28z0"/>
    <w:rsid w:val="001B4B11"/>
    <w:rPr>
      <w:rFonts w:ascii="Times New Roman" w:hAnsi="Times New Roman" w:cs="Times New Roman"/>
    </w:rPr>
  </w:style>
  <w:style w:type="character" w:customStyle="1" w:styleId="WW8Num28z1">
    <w:name w:val="WW8Num28z1"/>
    <w:rsid w:val="001B4B11"/>
    <w:rPr>
      <w:rFonts w:ascii="Courier New" w:hAnsi="Courier New" w:cs="Courier New"/>
    </w:rPr>
  </w:style>
  <w:style w:type="character" w:customStyle="1" w:styleId="WW8Num28z2">
    <w:name w:val="WW8Num28z2"/>
    <w:rsid w:val="001B4B11"/>
    <w:rPr>
      <w:rFonts w:ascii="Wingdings" w:hAnsi="Wingdings"/>
    </w:rPr>
  </w:style>
  <w:style w:type="character" w:customStyle="1" w:styleId="WW8Num28z3">
    <w:name w:val="WW8Num28z3"/>
    <w:rsid w:val="001B4B11"/>
    <w:rPr>
      <w:rFonts w:ascii="Symbol" w:hAnsi="Symbol"/>
    </w:rPr>
  </w:style>
  <w:style w:type="character" w:customStyle="1" w:styleId="WW8Num29z0">
    <w:name w:val="WW8Num29z0"/>
    <w:rsid w:val="001B4B11"/>
    <w:rPr>
      <w:rFonts w:ascii="Symbol" w:hAnsi="Symbol"/>
      <w:sz w:val="20"/>
    </w:rPr>
  </w:style>
  <w:style w:type="character" w:customStyle="1" w:styleId="WW8Num29z1">
    <w:name w:val="WW8Num29z1"/>
    <w:rsid w:val="001B4B11"/>
    <w:rPr>
      <w:rFonts w:ascii="Courier New" w:hAnsi="Courier New"/>
      <w:sz w:val="20"/>
    </w:rPr>
  </w:style>
  <w:style w:type="character" w:customStyle="1" w:styleId="WW8Num29z2">
    <w:name w:val="WW8Num29z2"/>
    <w:rsid w:val="001B4B11"/>
    <w:rPr>
      <w:rFonts w:ascii="Wingdings" w:hAnsi="Wingdings"/>
      <w:sz w:val="20"/>
    </w:rPr>
  </w:style>
  <w:style w:type="character" w:customStyle="1" w:styleId="WW8Num30z0">
    <w:name w:val="WW8Num30z0"/>
    <w:rsid w:val="001B4B11"/>
    <w:rPr>
      <w:rFonts w:ascii="Times New Roman" w:hAnsi="Times New Roman" w:cs="Times New Roman"/>
    </w:rPr>
  </w:style>
  <w:style w:type="character" w:customStyle="1" w:styleId="WW8Num30z1">
    <w:name w:val="WW8Num30z1"/>
    <w:rsid w:val="001B4B11"/>
    <w:rPr>
      <w:rFonts w:ascii="Courier New" w:hAnsi="Courier New" w:cs="Courier New"/>
    </w:rPr>
  </w:style>
  <w:style w:type="character" w:customStyle="1" w:styleId="WW8Num30z2">
    <w:name w:val="WW8Num30z2"/>
    <w:rsid w:val="001B4B11"/>
    <w:rPr>
      <w:rFonts w:ascii="Wingdings" w:hAnsi="Wingdings"/>
    </w:rPr>
  </w:style>
  <w:style w:type="character" w:customStyle="1" w:styleId="WW8Num30z3">
    <w:name w:val="WW8Num30z3"/>
    <w:rsid w:val="001B4B11"/>
    <w:rPr>
      <w:rFonts w:ascii="Symbol" w:hAnsi="Symbol"/>
    </w:rPr>
  </w:style>
  <w:style w:type="character" w:customStyle="1" w:styleId="WW8Num31z0">
    <w:name w:val="WW8Num31z0"/>
    <w:rsid w:val="001B4B11"/>
    <w:rPr>
      <w:rFonts w:ascii="Times New Roman" w:hAnsi="Times New Roman" w:cs="Times New Roman"/>
    </w:rPr>
  </w:style>
  <w:style w:type="character" w:customStyle="1" w:styleId="WW8Num31z1">
    <w:name w:val="WW8Num31z1"/>
    <w:rsid w:val="001B4B11"/>
    <w:rPr>
      <w:rFonts w:ascii="Courier New" w:hAnsi="Courier New" w:cs="Courier New"/>
    </w:rPr>
  </w:style>
  <w:style w:type="character" w:customStyle="1" w:styleId="WW8Num31z2">
    <w:name w:val="WW8Num31z2"/>
    <w:rsid w:val="001B4B11"/>
    <w:rPr>
      <w:rFonts w:ascii="Wingdings" w:hAnsi="Wingdings"/>
    </w:rPr>
  </w:style>
  <w:style w:type="character" w:customStyle="1" w:styleId="WW8Num31z3">
    <w:name w:val="WW8Num31z3"/>
    <w:rsid w:val="001B4B11"/>
    <w:rPr>
      <w:rFonts w:ascii="Symbol" w:hAnsi="Symbol"/>
    </w:rPr>
  </w:style>
  <w:style w:type="character" w:customStyle="1" w:styleId="WW8Num32z1">
    <w:name w:val="WW8Num32z1"/>
    <w:rsid w:val="001B4B11"/>
    <w:rPr>
      <w:b w:val="0"/>
    </w:rPr>
  </w:style>
  <w:style w:type="character" w:customStyle="1" w:styleId="WW8Num34z0">
    <w:name w:val="WW8Num34z0"/>
    <w:rsid w:val="001B4B11"/>
    <w:rPr>
      <w:rFonts w:ascii="Times New Roman" w:hAnsi="Times New Roman" w:cs="Times New Roman"/>
    </w:rPr>
  </w:style>
  <w:style w:type="character" w:customStyle="1" w:styleId="WW8Num34z1">
    <w:name w:val="WW8Num34z1"/>
    <w:rsid w:val="001B4B11"/>
    <w:rPr>
      <w:rFonts w:ascii="Courier New" w:hAnsi="Courier New" w:cs="Courier New"/>
    </w:rPr>
  </w:style>
  <w:style w:type="character" w:customStyle="1" w:styleId="WW8Num34z2">
    <w:name w:val="WW8Num34z2"/>
    <w:rsid w:val="001B4B11"/>
    <w:rPr>
      <w:rFonts w:ascii="Wingdings" w:hAnsi="Wingdings"/>
    </w:rPr>
  </w:style>
  <w:style w:type="character" w:customStyle="1" w:styleId="WW8Num34z3">
    <w:name w:val="WW8Num34z3"/>
    <w:rsid w:val="001B4B11"/>
    <w:rPr>
      <w:rFonts w:ascii="Symbol" w:hAnsi="Symbol"/>
    </w:rPr>
  </w:style>
  <w:style w:type="character" w:customStyle="1" w:styleId="28">
    <w:name w:val="Основной шрифт абзаца2"/>
    <w:rsid w:val="001B4B11"/>
  </w:style>
  <w:style w:type="character" w:customStyle="1" w:styleId="WW8Num2z1">
    <w:name w:val="WW8Num2z1"/>
    <w:rsid w:val="001B4B11"/>
    <w:rPr>
      <w:rFonts w:ascii="Courier New" w:hAnsi="Courier New" w:cs="Courier New"/>
    </w:rPr>
  </w:style>
  <w:style w:type="character" w:customStyle="1" w:styleId="WW8Num2z3">
    <w:name w:val="WW8Num2z3"/>
    <w:rsid w:val="001B4B11"/>
    <w:rPr>
      <w:rFonts w:ascii="Symbol" w:hAnsi="Symbol"/>
    </w:rPr>
  </w:style>
  <w:style w:type="character" w:customStyle="1" w:styleId="WW8Num5z1">
    <w:name w:val="WW8Num5z1"/>
    <w:rsid w:val="001B4B11"/>
    <w:rPr>
      <w:rFonts w:ascii="Courier New" w:hAnsi="Courier New" w:cs="Courier New"/>
    </w:rPr>
  </w:style>
  <w:style w:type="character" w:customStyle="1" w:styleId="WW8Num5z2">
    <w:name w:val="WW8Num5z2"/>
    <w:rsid w:val="001B4B11"/>
    <w:rPr>
      <w:rFonts w:ascii="Wingdings" w:hAnsi="Wingdings"/>
    </w:rPr>
  </w:style>
  <w:style w:type="character" w:customStyle="1" w:styleId="WW8Num6z1">
    <w:name w:val="WW8Num6z1"/>
    <w:rsid w:val="001B4B11"/>
    <w:rPr>
      <w:rFonts w:ascii="Courier New" w:hAnsi="Courier New" w:cs="Courier New"/>
    </w:rPr>
  </w:style>
  <w:style w:type="character" w:customStyle="1" w:styleId="WW8Num6z2">
    <w:name w:val="WW8Num6z2"/>
    <w:rsid w:val="001B4B11"/>
    <w:rPr>
      <w:rFonts w:ascii="Wingdings" w:hAnsi="Wingdings"/>
    </w:rPr>
  </w:style>
  <w:style w:type="character" w:customStyle="1" w:styleId="WW8Num9z1">
    <w:name w:val="WW8Num9z1"/>
    <w:rsid w:val="001B4B11"/>
    <w:rPr>
      <w:rFonts w:ascii="Courier New" w:hAnsi="Courier New" w:cs="Courier New"/>
    </w:rPr>
  </w:style>
  <w:style w:type="character" w:customStyle="1" w:styleId="WW8Num9z2">
    <w:name w:val="WW8Num9z2"/>
    <w:rsid w:val="001B4B11"/>
    <w:rPr>
      <w:rFonts w:ascii="Wingdings" w:hAnsi="Wingdings"/>
    </w:rPr>
  </w:style>
  <w:style w:type="character" w:customStyle="1" w:styleId="WW8Num10z1">
    <w:name w:val="WW8Num10z1"/>
    <w:rsid w:val="001B4B11"/>
    <w:rPr>
      <w:rFonts w:ascii="Courier New" w:hAnsi="Courier New" w:cs="Courier New"/>
    </w:rPr>
  </w:style>
  <w:style w:type="character" w:customStyle="1" w:styleId="WW8Num10z3">
    <w:name w:val="WW8Num10z3"/>
    <w:rsid w:val="001B4B11"/>
    <w:rPr>
      <w:rFonts w:ascii="Symbol" w:hAnsi="Symbol"/>
    </w:rPr>
  </w:style>
  <w:style w:type="character" w:customStyle="1" w:styleId="WW8Num11z1">
    <w:name w:val="WW8Num11z1"/>
    <w:rsid w:val="001B4B11"/>
    <w:rPr>
      <w:rFonts w:ascii="Courier New" w:hAnsi="Courier New" w:cs="Courier New"/>
    </w:rPr>
  </w:style>
  <w:style w:type="character" w:customStyle="1" w:styleId="WW8Num11z2">
    <w:name w:val="WW8Num11z2"/>
    <w:rsid w:val="001B4B11"/>
    <w:rPr>
      <w:rFonts w:ascii="Wingdings" w:hAnsi="Wingdings"/>
    </w:rPr>
  </w:style>
  <w:style w:type="character" w:customStyle="1" w:styleId="WW8Num12z1">
    <w:name w:val="WW8Num12z1"/>
    <w:rsid w:val="001B4B11"/>
    <w:rPr>
      <w:rFonts w:ascii="Courier New" w:hAnsi="Courier New" w:cs="Courier New"/>
    </w:rPr>
  </w:style>
  <w:style w:type="character" w:customStyle="1" w:styleId="WW8Num12z2">
    <w:name w:val="WW8Num12z2"/>
    <w:rsid w:val="001B4B11"/>
    <w:rPr>
      <w:rFonts w:ascii="Wingdings" w:hAnsi="Wingdings"/>
    </w:rPr>
  </w:style>
  <w:style w:type="character" w:customStyle="1" w:styleId="WW8Num13z1">
    <w:name w:val="WW8Num13z1"/>
    <w:rsid w:val="001B4B11"/>
    <w:rPr>
      <w:rFonts w:ascii="Courier New" w:hAnsi="Courier New" w:cs="Courier New"/>
    </w:rPr>
  </w:style>
  <w:style w:type="character" w:customStyle="1" w:styleId="WW8Num13z2">
    <w:name w:val="WW8Num13z2"/>
    <w:rsid w:val="001B4B11"/>
    <w:rPr>
      <w:rFonts w:ascii="Wingdings" w:hAnsi="Wingdings"/>
    </w:rPr>
  </w:style>
  <w:style w:type="character" w:customStyle="1" w:styleId="WW8Num14z2">
    <w:name w:val="WW8Num14z2"/>
    <w:rsid w:val="001B4B11"/>
    <w:rPr>
      <w:rFonts w:ascii="Wingdings" w:hAnsi="Wingdings"/>
    </w:rPr>
  </w:style>
  <w:style w:type="character" w:customStyle="1" w:styleId="WW8Num19z1">
    <w:name w:val="WW8Num19z1"/>
    <w:rsid w:val="001B4B11"/>
    <w:rPr>
      <w:rFonts w:ascii="Courier New" w:hAnsi="Courier New" w:cs="Courier New"/>
    </w:rPr>
  </w:style>
  <w:style w:type="character" w:customStyle="1" w:styleId="WW8Num19z2">
    <w:name w:val="WW8Num19z2"/>
    <w:rsid w:val="001B4B11"/>
    <w:rPr>
      <w:rFonts w:ascii="Wingdings" w:hAnsi="Wingdings"/>
    </w:rPr>
  </w:style>
  <w:style w:type="character" w:customStyle="1" w:styleId="WW8NumSt1z0">
    <w:name w:val="WW8NumSt1z0"/>
    <w:rsid w:val="001B4B11"/>
    <w:rPr>
      <w:rFonts w:ascii="Times New Roman" w:hAnsi="Times New Roman" w:cs="Times New Roman"/>
      <w:lang w:val="ru-RU"/>
    </w:rPr>
  </w:style>
  <w:style w:type="character" w:customStyle="1" w:styleId="WW8NumSt2z0">
    <w:name w:val="WW8NumSt2z0"/>
    <w:rsid w:val="001B4B11"/>
    <w:rPr>
      <w:rFonts w:ascii="Times New Roman" w:hAnsi="Times New Roman" w:cs="Times New Roman"/>
    </w:rPr>
  </w:style>
  <w:style w:type="character" w:customStyle="1" w:styleId="WW8NumSt3z0">
    <w:name w:val="WW8NumSt3z0"/>
    <w:rsid w:val="001B4B11"/>
    <w:rPr>
      <w:rFonts w:ascii="Arial" w:hAnsi="Arial" w:cs="Arial"/>
    </w:rPr>
  </w:style>
  <w:style w:type="character" w:customStyle="1" w:styleId="WW8NumSt4z0">
    <w:name w:val="WW8NumSt4z0"/>
    <w:rsid w:val="001B4B11"/>
    <w:rPr>
      <w:rFonts w:ascii="Times New Roman" w:hAnsi="Times New Roman" w:cs="Times New Roman"/>
    </w:rPr>
  </w:style>
  <w:style w:type="character" w:customStyle="1" w:styleId="WW8NumSt5z0">
    <w:name w:val="WW8NumSt5z0"/>
    <w:rsid w:val="001B4B11"/>
    <w:rPr>
      <w:rFonts w:ascii="Times New Roman" w:hAnsi="Times New Roman" w:cs="Times New Roman"/>
    </w:rPr>
  </w:style>
  <w:style w:type="character" w:customStyle="1" w:styleId="WW8NumSt6z0">
    <w:name w:val="WW8NumSt6z0"/>
    <w:rsid w:val="001B4B11"/>
    <w:rPr>
      <w:rFonts w:ascii="Times New Roman" w:hAnsi="Times New Roman" w:cs="Times New Roman"/>
    </w:rPr>
  </w:style>
  <w:style w:type="character" w:customStyle="1" w:styleId="WW8NumSt7z0">
    <w:name w:val="WW8NumSt7z0"/>
    <w:rsid w:val="001B4B11"/>
    <w:rPr>
      <w:rFonts w:ascii="Times New Roman" w:hAnsi="Times New Roman" w:cs="Times New Roman"/>
      <w:lang w:val="ru-RU"/>
    </w:rPr>
  </w:style>
  <w:style w:type="character" w:customStyle="1" w:styleId="WW8NumSt8z0">
    <w:name w:val="WW8NumSt8z0"/>
    <w:rsid w:val="001B4B11"/>
    <w:rPr>
      <w:rFonts w:ascii="Times New Roman" w:hAnsi="Times New Roman" w:cs="Times New Roman"/>
    </w:rPr>
  </w:style>
  <w:style w:type="character" w:customStyle="1" w:styleId="15">
    <w:name w:val="Основной шрифт абзаца1"/>
    <w:rsid w:val="001B4B11"/>
  </w:style>
  <w:style w:type="character" w:styleId="af5">
    <w:name w:val="Hyperlink"/>
    <w:uiPriority w:val="99"/>
    <w:semiHidden/>
    <w:rsid w:val="001B4B11"/>
    <w:rPr>
      <w:rFonts w:ascii="Tahoma" w:hAnsi="Tahoma" w:cs="Tahoma"/>
      <w:strike w:val="0"/>
      <w:dstrike w:val="0"/>
      <w:color w:val="0043A1"/>
      <w:sz w:val="17"/>
      <w:szCs w:val="17"/>
      <w:u w:val="none"/>
    </w:rPr>
  </w:style>
  <w:style w:type="character" w:customStyle="1" w:styleId="af6">
    <w:name w:val="Текст сноски Знак"/>
    <w:basedOn w:val="28"/>
    <w:rsid w:val="001B4B11"/>
  </w:style>
  <w:style w:type="character" w:customStyle="1" w:styleId="af7">
    <w:name w:val="Символ сноски"/>
    <w:rsid w:val="001B4B11"/>
    <w:rPr>
      <w:vertAlign w:val="superscript"/>
    </w:rPr>
  </w:style>
  <w:style w:type="character" w:customStyle="1" w:styleId="16">
    <w:name w:val="Знак сноски1"/>
    <w:rsid w:val="001B4B11"/>
    <w:rPr>
      <w:vertAlign w:val="superscript"/>
    </w:rPr>
  </w:style>
  <w:style w:type="character" w:customStyle="1" w:styleId="af8">
    <w:name w:val="Символы концевой сноски"/>
    <w:rsid w:val="001B4B11"/>
    <w:rPr>
      <w:vertAlign w:val="superscript"/>
    </w:rPr>
  </w:style>
  <w:style w:type="character" w:customStyle="1" w:styleId="WW-">
    <w:name w:val="WW-Символы концевой сноски"/>
    <w:rsid w:val="001B4B11"/>
  </w:style>
  <w:style w:type="character" w:styleId="af9">
    <w:name w:val="footnote reference"/>
    <w:semiHidden/>
    <w:rsid w:val="001B4B11"/>
    <w:rPr>
      <w:vertAlign w:val="superscript"/>
    </w:rPr>
  </w:style>
  <w:style w:type="character" w:styleId="afa">
    <w:name w:val="endnote reference"/>
    <w:semiHidden/>
    <w:rsid w:val="001B4B11"/>
    <w:rPr>
      <w:vertAlign w:val="superscript"/>
    </w:rPr>
  </w:style>
  <w:style w:type="paragraph" w:styleId="afb">
    <w:name w:val="List"/>
    <w:basedOn w:val="a3"/>
    <w:semiHidden/>
    <w:rsid w:val="001B4B11"/>
    <w:pPr>
      <w:tabs>
        <w:tab w:val="clear" w:pos="1286"/>
      </w:tabs>
      <w:spacing w:after="120" w:line="312" w:lineRule="auto"/>
      <w:ind w:firstLine="709"/>
      <w:jc w:val="left"/>
    </w:pPr>
    <w:rPr>
      <w:rFonts w:cs="Tahoma"/>
      <w:sz w:val="26"/>
      <w:szCs w:val="26"/>
    </w:rPr>
  </w:style>
  <w:style w:type="paragraph" w:customStyle="1" w:styleId="36">
    <w:name w:val="Название3"/>
    <w:basedOn w:val="a"/>
    <w:rsid w:val="001B4B11"/>
    <w:pPr>
      <w:suppressLineNumbers/>
      <w:spacing w:before="120" w:after="120" w:line="312" w:lineRule="auto"/>
      <w:ind w:firstLine="709"/>
    </w:pPr>
    <w:rPr>
      <w:rFonts w:cs="Tahoma"/>
      <w:i/>
      <w:iCs/>
    </w:rPr>
  </w:style>
  <w:style w:type="paragraph" w:customStyle="1" w:styleId="37">
    <w:name w:val="Указатель3"/>
    <w:basedOn w:val="a"/>
    <w:rsid w:val="001B4B11"/>
    <w:pPr>
      <w:suppressLineNumbers/>
      <w:spacing w:line="312" w:lineRule="auto"/>
      <w:ind w:firstLine="709"/>
    </w:pPr>
    <w:rPr>
      <w:rFonts w:cs="Tahoma"/>
      <w:sz w:val="26"/>
      <w:szCs w:val="26"/>
    </w:rPr>
  </w:style>
  <w:style w:type="paragraph" w:customStyle="1" w:styleId="29">
    <w:name w:val="Название2"/>
    <w:basedOn w:val="a"/>
    <w:rsid w:val="001B4B11"/>
    <w:pPr>
      <w:suppressLineNumbers/>
      <w:spacing w:before="120" w:after="120" w:line="312" w:lineRule="auto"/>
      <w:ind w:firstLine="709"/>
    </w:pPr>
    <w:rPr>
      <w:rFonts w:cs="Tahoma"/>
      <w:i/>
      <w:iCs/>
    </w:rPr>
  </w:style>
  <w:style w:type="paragraph" w:customStyle="1" w:styleId="2a">
    <w:name w:val="Указатель2"/>
    <w:basedOn w:val="a"/>
    <w:rsid w:val="001B4B11"/>
    <w:pPr>
      <w:suppressLineNumbers/>
      <w:spacing w:line="312" w:lineRule="auto"/>
      <w:ind w:firstLine="709"/>
    </w:pPr>
    <w:rPr>
      <w:rFonts w:cs="Tahoma"/>
      <w:sz w:val="26"/>
      <w:szCs w:val="26"/>
    </w:rPr>
  </w:style>
  <w:style w:type="paragraph" w:customStyle="1" w:styleId="17">
    <w:name w:val="Название1"/>
    <w:basedOn w:val="a"/>
    <w:rsid w:val="001B4B11"/>
    <w:pPr>
      <w:suppressLineNumbers/>
      <w:spacing w:before="120" w:after="120" w:line="312" w:lineRule="auto"/>
      <w:ind w:firstLine="709"/>
    </w:pPr>
    <w:rPr>
      <w:rFonts w:cs="Tahoma"/>
      <w:i/>
      <w:iCs/>
    </w:rPr>
  </w:style>
  <w:style w:type="paragraph" w:customStyle="1" w:styleId="18">
    <w:name w:val="Указатель1"/>
    <w:basedOn w:val="a"/>
    <w:rsid w:val="001B4B11"/>
    <w:pPr>
      <w:suppressLineNumbers/>
      <w:spacing w:line="312" w:lineRule="auto"/>
      <w:ind w:firstLine="709"/>
    </w:pPr>
    <w:rPr>
      <w:rFonts w:cs="Tahoma"/>
      <w:sz w:val="26"/>
      <w:szCs w:val="26"/>
    </w:rPr>
  </w:style>
  <w:style w:type="paragraph" w:customStyle="1" w:styleId="ConsNonformat">
    <w:name w:val="ConsNonformat"/>
    <w:rsid w:val="001B4B11"/>
    <w:pPr>
      <w:widowControl w:val="0"/>
      <w:suppressAutoHyphens/>
      <w:autoSpaceDE w:val="0"/>
      <w:spacing w:after="0" w:line="312" w:lineRule="auto"/>
      <w:ind w:right="19772" w:firstLine="709"/>
    </w:pPr>
    <w:rPr>
      <w:rFonts w:ascii="Courier New" w:eastAsia="Arial" w:hAnsi="Courier New" w:cs="Courier New"/>
      <w:sz w:val="24"/>
      <w:szCs w:val="24"/>
      <w:lang w:eastAsia="ar-SA"/>
    </w:rPr>
  </w:style>
  <w:style w:type="paragraph" w:customStyle="1" w:styleId="ConsTitle">
    <w:name w:val="ConsTitle"/>
    <w:rsid w:val="001B4B11"/>
    <w:pPr>
      <w:widowControl w:val="0"/>
      <w:suppressAutoHyphens/>
      <w:autoSpaceDE w:val="0"/>
      <w:spacing w:after="0" w:line="312" w:lineRule="auto"/>
      <w:ind w:right="19772" w:firstLine="709"/>
    </w:pPr>
    <w:rPr>
      <w:rFonts w:ascii="Arial" w:eastAsia="Arial" w:hAnsi="Arial" w:cs="Arial"/>
      <w:b/>
      <w:bCs/>
      <w:lang w:eastAsia="ar-SA"/>
    </w:rPr>
  </w:style>
  <w:style w:type="paragraph" w:customStyle="1" w:styleId="afc">
    <w:name w:val="Содержимое таблицы"/>
    <w:basedOn w:val="a"/>
    <w:rsid w:val="001B4B11"/>
    <w:pPr>
      <w:suppressLineNumbers/>
      <w:spacing w:line="312" w:lineRule="auto"/>
      <w:ind w:firstLine="709"/>
    </w:pPr>
    <w:rPr>
      <w:sz w:val="26"/>
      <w:szCs w:val="26"/>
    </w:rPr>
  </w:style>
  <w:style w:type="paragraph" w:customStyle="1" w:styleId="afd">
    <w:name w:val="Заголовок таблицы"/>
    <w:basedOn w:val="afc"/>
    <w:rsid w:val="001B4B11"/>
    <w:pPr>
      <w:jc w:val="center"/>
    </w:pPr>
    <w:rPr>
      <w:b/>
      <w:bCs/>
    </w:rPr>
  </w:style>
  <w:style w:type="paragraph" w:customStyle="1" w:styleId="western">
    <w:name w:val="western"/>
    <w:basedOn w:val="a"/>
    <w:rsid w:val="001B4B11"/>
    <w:pPr>
      <w:spacing w:before="280" w:after="119" w:line="312" w:lineRule="auto"/>
      <w:ind w:firstLine="709"/>
    </w:pPr>
  </w:style>
  <w:style w:type="paragraph" w:customStyle="1" w:styleId="just">
    <w:name w:val="just"/>
    <w:basedOn w:val="a"/>
    <w:rsid w:val="001B4B11"/>
    <w:pPr>
      <w:spacing w:before="60" w:after="60" w:line="180" w:lineRule="atLeast"/>
      <w:ind w:left="120" w:right="120" w:firstLine="120"/>
      <w:jc w:val="both"/>
    </w:pPr>
    <w:rPr>
      <w:sz w:val="26"/>
      <w:szCs w:val="26"/>
    </w:rPr>
  </w:style>
  <w:style w:type="paragraph" w:styleId="afe">
    <w:name w:val="footnote text"/>
    <w:basedOn w:val="a"/>
    <w:link w:val="19"/>
    <w:semiHidden/>
    <w:rsid w:val="001B4B11"/>
    <w:pPr>
      <w:spacing w:line="312" w:lineRule="auto"/>
      <w:ind w:firstLine="709"/>
    </w:pPr>
    <w:rPr>
      <w:sz w:val="26"/>
      <w:szCs w:val="26"/>
    </w:rPr>
  </w:style>
  <w:style w:type="character" w:customStyle="1" w:styleId="19">
    <w:name w:val="Текст сноски Знак1"/>
    <w:basedOn w:val="a0"/>
    <w:link w:val="afe"/>
    <w:semiHidden/>
    <w:rsid w:val="001B4B1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ff">
    <w:name w:val="Содержимое врезки"/>
    <w:basedOn w:val="a3"/>
    <w:rsid w:val="001B4B11"/>
    <w:pPr>
      <w:tabs>
        <w:tab w:val="clear" w:pos="1286"/>
      </w:tabs>
      <w:spacing w:after="120" w:line="312" w:lineRule="auto"/>
      <w:ind w:firstLine="709"/>
      <w:jc w:val="left"/>
    </w:pPr>
    <w:rPr>
      <w:sz w:val="26"/>
      <w:szCs w:val="26"/>
    </w:rPr>
  </w:style>
  <w:style w:type="table" w:customStyle="1" w:styleId="38">
    <w:name w:val="Сетка таблицы3"/>
    <w:basedOn w:val="a1"/>
    <w:next w:val="ac"/>
    <w:uiPriority w:val="59"/>
    <w:rsid w:val="001B4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Strong"/>
    <w:uiPriority w:val="22"/>
    <w:qFormat/>
    <w:rsid w:val="001B4B11"/>
    <w:rPr>
      <w:b/>
      <w:bCs/>
    </w:rPr>
  </w:style>
  <w:style w:type="character" w:styleId="aff1">
    <w:name w:val="Emphasis"/>
    <w:uiPriority w:val="20"/>
    <w:qFormat/>
    <w:rsid w:val="001B4B11"/>
    <w:rPr>
      <w:i/>
      <w:iCs/>
    </w:rPr>
  </w:style>
  <w:style w:type="paragraph" w:customStyle="1" w:styleId="toctitle">
    <w:name w:val="toc_title"/>
    <w:basedOn w:val="a"/>
    <w:rsid w:val="001B4B11"/>
    <w:pPr>
      <w:spacing w:before="100" w:beforeAutospacing="1" w:after="100" w:afterAutospacing="1" w:line="312" w:lineRule="auto"/>
      <w:ind w:firstLine="709"/>
    </w:pPr>
  </w:style>
  <w:style w:type="character" w:customStyle="1" w:styleId="tocnumber">
    <w:name w:val="toc_number"/>
    <w:basedOn w:val="a0"/>
    <w:rsid w:val="001B4B11"/>
  </w:style>
  <w:style w:type="paragraph" w:customStyle="1" w:styleId="wp-caption-text">
    <w:name w:val="wp-caption-text"/>
    <w:basedOn w:val="a"/>
    <w:rsid w:val="001B4B11"/>
    <w:pPr>
      <w:spacing w:before="100" w:beforeAutospacing="1" w:after="100" w:afterAutospacing="1" w:line="312" w:lineRule="auto"/>
      <w:ind w:firstLine="709"/>
    </w:pPr>
  </w:style>
  <w:style w:type="table" w:customStyle="1" w:styleId="110">
    <w:name w:val="Сетка таблицы11"/>
    <w:basedOn w:val="a1"/>
    <w:next w:val="ac"/>
    <w:uiPriority w:val="59"/>
    <w:rsid w:val="001B4B1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Balloon Text"/>
    <w:basedOn w:val="a"/>
    <w:link w:val="aff3"/>
    <w:uiPriority w:val="99"/>
    <w:semiHidden/>
    <w:unhideWhenUsed/>
    <w:rsid w:val="00442668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442668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C514B9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514B9"/>
    <w:rPr>
      <w:rFonts w:ascii="Consolas" w:eastAsia="Times New Roman" w:hAnsi="Consolas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1345</Words>
  <Characters>7671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Мезенцев</dc:creator>
  <cp:keywords/>
  <dc:description/>
  <cp:lastModifiedBy>Пользователь Windows</cp:lastModifiedBy>
  <cp:revision>9</cp:revision>
  <cp:lastPrinted>2017-01-28T18:39:00Z</cp:lastPrinted>
  <dcterms:created xsi:type="dcterms:W3CDTF">2023-02-12T12:09:00Z</dcterms:created>
  <dcterms:modified xsi:type="dcterms:W3CDTF">2023-02-25T16:35:00Z</dcterms:modified>
</cp:coreProperties>
</file>